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93B" w:rsidRPr="00255C93" w:rsidRDefault="00D5393B" w:rsidP="005779E6">
      <w:pPr>
        <w:pStyle w:val="ConsPlusTitle"/>
        <w:widowControl/>
        <w:ind w:firstLine="709"/>
        <w:contextualSpacing/>
        <w:jc w:val="right"/>
        <w:rPr>
          <w:rFonts w:ascii="Times New Roman" w:hAnsi="Times New Roman" w:cs="Times New Roman"/>
          <w:b w:val="0"/>
          <w:color w:val="000000"/>
          <w:sz w:val="26"/>
          <w:szCs w:val="26"/>
        </w:rPr>
      </w:pPr>
    </w:p>
    <w:p w:rsidR="008B029E" w:rsidRPr="00255C93" w:rsidRDefault="008B029E" w:rsidP="006A763E">
      <w:pPr>
        <w:pStyle w:val="ConsPlusTitle"/>
        <w:widowControl/>
        <w:ind w:firstLine="709"/>
        <w:contextualSpacing/>
        <w:jc w:val="right"/>
        <w:rPr>
          <w:rFonts w:ascii="Times New Roman" w:hAnsi="Times New Roman" w:cs="Times New Roman"/>
          <w:b w:val="0"/>
          <w:color w:val="000000"/>
          <w:sz w:val="26"/>
          <w:szCs w:val="26"/>
        </w:rPr>
      </w:pPr>
    </w:p>
    <w:p w:rsidR="008B029E" w:rsidRPr="00255C93" w:rsidRDefault="008B029E" w:rsidP="006A763E">
      <w:pPr>
        <w:pStyle w:val="ConsPlusTitle"/>
        <w:widowControl/>
        <w:ind w:firstLine="709"/>
        <w:contextualSpacing/>
        <w:jc w:val="right"/>
        <w:rPr>
          <w:rFonts w:ascii="Times New Roman" w:hAnsi="Times New Roman" w:cs="Times New Roman"/>
          <w:b w:val="0"/>
          <w:color w:val="000000"/>
          <w:sz w:val="26"/>
          <w:szCs w:val="26"/>
        </w:rPr>
      </w:pPr>
    </w:p>
    <w:p w:rsidR="006A763E" w:rsidRDefault="006A763E" w:rsidP="006A763E">
      <w:pPr>
        <w:pStyle w:val="ConsPlusTitle"/>
        <w:widowControl/>
        <w:ind w:hanging="142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A763E" w:rsidRDefault="006A763E" w:rsidP="006A763E">
      <w:pPr>
        <w:pStyle w:val="ConsPlusTitle"/>
        <w:widowControl/>
        <w:ind w:hanging="142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A763E" w:rsidRDefault="006A763E" w:rsidP="006A763E">
      <w:pPr>
        <w:pStyle w:val="ConsPlusTitle"/>
        <w:widowControl/>
        <w:ind w:hanging="142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0358D" w:rsidRDefault="00E0358D" w:rsidP="006A763E">
      <w:pPr>
        <w:pStyle w:val="ConsPlusTitle"/>
        <w:widowControl/>
        <w:ind w:hanging="142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A763E" w:rsidRDefault="006A763E" w:rsidP="006A763E">
      <w:pPr>
        <w:pStyle w:val="ConsPlusTitle"/>
        <w:widowControl/>
        <w:ind w:hanging="142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A763E" w:rsidRDefault="006A763E" w:rsidP="006A763E">
      <w:pPr>
        <w:pStyle w:val="ConsPlusTitle"/>
        <w:widowControl/>
        <w:ind w:hanging="142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A763E" w:rsidRDefault="006A763E" w:rsidP="006A763E">
      <w:pPr>
        <w:pStyle w:val="ConsPlusTitle"/>
        <w:widowControl/>
        <w:ind w:hanging="142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A763E" w:rsidRDefault="006A763E" w:rsidP="006A763E">
      <w:pPr>
        <w:pStyle w:val="ConsPlusTitle"/>
        <w:widowControl/>
        <w:ind w:hanging="142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A763E" w:rsidRDefault="006A763E" w:rsidP="006A763E">
      <w:pPr>
        <w:pStyle w:val="ConsPlusTitle"/>
        <w:widowControl/>
        <w:ind w:hanging="142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A763E" w:rsidRDefault="006A763E" w:rsidP="006A763E">
      <w:pPr>
        <w:pStyle w:val="ConsPlusTitle"/>
        <w:widowControl/>
        <w:ind w:hanging="142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A763E" w:rsidRDefault="006A763E" w:rsidP="006A763E">
      <w:pPr>
        <w:pStyle w:val="ConsPlusTitle"/>
        <w:widowControl/>
        <w:ind w:hanging="142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A763E" w:rsidRDefault="00BE7E60" w:rsidP="006A763E">
      <w:pPr>
        <w:pStyle w:val="ConsPlusTitle"/>
        <w:widowControl/>
        <w:ind w:hanging="142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A763E">
        <w:rPr>
          <w:rFonts w:ascii="Times New Roman" w:hAnsi="Times New Roman" w:cs="Times New Roman"/>
          <w:color w:val="000000"/>
          <w:sz w:val="28"/>
          <w:szCs w:val="28"/>
        </w:rPr>
        <w:t>О внесении изменени</w:t>
      </w:r>
      <w:r w:rsidR="002C577C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A763E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D5393B" w:rsidRPr="006A763E">
        <w:rPr>
          <w:rFonts w:ascii="Times New Roman" w:hAnsi="Times New Roman" w:cs="Times New Roman"/>
          <w:color w:val="000000"/>
          <w:sz w:val="28"/>
          <w:szCs w:val="28"/>
        </w:rPr>
        <w:t>распоряжение</w:t>
      </w:r>
      <w:r w:rsidRPr="006A763E">
        <w:rPr>
          <w:rFonts w:ascii="Times New Roman" w:hAnsi="Times New Roman" w:cs="Times New Roman"/>
          <w:color w:val="000000"/>
          <w:sz w:val="28"/>
          <w:szCs w:val="28"/>
        </w:rPr>
        <w:t xml:space="preserve"> Окружной администрации </w:t>
      </w:r>
    </w:p>
    <w:p w:rsidR="006A763E" w:rsidRDefault="00BE7E60" w:rsidP="006A763E">
      <w:pPr>
        <w:pStyle w:val="ConsPlusTitle"/>
        <w:widowControl/>
        <w:ind w:hanging="142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63E">
        <w:rPr>
          <w:rFonts w:ascii="Times New Roman" w:hAnsi="Times New Roman" w:cs="Times New Roman"/>
          <w:color w:val="000000"/>
          <w:sz w:val="28"/>
          <w:szCs w:val="28"/>
        </w:rPr>
        <w:t xml:space="preserve">города Якутска от </w:t>
      </w:r>
      <w:r w:rsidR="008B029E" w:rsidRPr="006A763E">
        <w:rPr>
          <w:rFonts w:ascii="Times New Roman" w:hAnsi="Times New Roman" w:cs="Times New Roman"/>
          <w:color w:val="000000"/>
          <w:sz w:val="28"/>
          <w:szCs w:val="28"/>
        </w:rPr>
        <w:t>29</w:t>
      </w:r>
      <w:r w:rsidRPr="006A76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B029E" w:rsidRPr="006A763E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Pr="006A763E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8B029E" w:rsidRPr="006A763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6A763E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8B029E" w:rsidRPr="006A763E">
        <w:rPr>
          <w:rFonts w:ascii="Times New Roman" w:hAnsi="Times New Roman" w:cs="Times New Roman"/>
          <w:color w:val="000000"/>
          <w:sz w:val="28"/>
          <w:szCs w:val="28"/>
        </w:rPr>
        <w:t>2198р</w:t>
      </w:r>
      <w:r w:rsidRPr="006A763E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8B029E" w:rsidRPr="006A76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мерах по реализации Федерального закона от 18 июля 2011 года № 223-ФЗ «О закупках товаров, работ, услуг отдельными видами юридических лиц» </w:t>
      </w:r>
    </w:p>
    <w:p w:rsidR="00BE7E60" w:rsidRPr="006A763E" w:rsidRDefault="008B029E" w:rsidP="006A763E">
      <w:pPr>
        <w:pStyle w:val="ConsPlusTitle"/>
        <w:widowControl/>
        <w:ind w:hanging="142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A763E">
        <w:rPr>
          <w:rFonts w:ascii="Times New Roman" w:hAnsi="Times New Roman" w:cs="Times New Roman"/>
          <w:color w:val="000000" w:themeColor="text1"/>
          <w:sz w:val="28"/>
          <w:szCs w:val="28"/>
        </w:rPr>
        <w:t>в городском округе «город Якутск»</w:t>
      </w:r>
    </w:p>
    <w:p w:rsidR="00BE7E60" w:rsidRDefault="00BE7E60" w:rsidP="006A763E">
      <w:pPr>
        <w:pStyle w:val="ConsPlusTitle"/>
        <w:widowControl/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E7E60" w:rsidRPr="006A763E" w:rsidRDefault="00BE7E60" w:rsidP="004A1D41">
      <w:pPr>
        <w:spacing w:after="0" w:line="240" w:lineRule="auto"/>
        <w:ind w:firstLine="567"/>
        <w:contextualSpacing/>
        <w:jc w:val="both"/>
        <w:rPr>
          <w:rStyle w:val="ad"/>
          <w:rFonts w:ascii="Times New Roman" w:hAnsi="Times New Roman" w:cs="Times New Roman"/>
          <w:sz w:val="28"/>
          <w:szCs w:val="28"/>
        </w:rPr>
      </w:pPr>
      <w:r w:rsidRPr="006A763E">
        <w:rPr>
          <w:rStyle w:val="ad"/>
          <w:rFonts w:ascii="Times New Roman" w:hAnsi="Times New Roman" w:cs="Times New Roman"/>
          <w:b w:val="0"/>
          <w:sz w:val="28"/>
          <w:szCs w:val="28"/>
        </w:rPr>
        <w:t>В соответствии с Федеральн</w:t>
      </w:r>
      <w:r w:rsidR="002E31F1">
        <w:rPr>
          <w:rStyle w:val="ad"/>
          <w:rFonts w:ascii="Times New Roman" w:hAnsi="Times New Roman" w:cs="Times New Roman"/>
          <w:b w:val="0"/>
          <w:sz w:val="28"/>
          <w:szCs w:val="28"/>
        </w:rPr>
        <w:t>ым</w:t>
      </w:r>
      <w:r w:rsidRPr="006A763E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 закон</w:t>
      </w:r>
      <w:r w:rsidR="002E31F1">
        <w:rPr>
          <w:rStyle w:val="ad"/>
          <w:rFonts w:ascii="Times New Roman" w:hAnsi="Times New Roman" w:cs="Times New Roman"/>
          <w:b w:val="0"/>
          <w:sz w:val="28"/>
          <w:szCs w:val="28"/>
        </w:rPr>
        <w:t>ом</w:t>
      </w:r>
      <w:r w:rsidRPr="006A763E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8B029E" w:rsidRPr="006A763E">
        <w:rPr>
          <w:rStyle w:val="ad"/>
          <w:rFonts w:ascii="Times New Roman" w:hAnsi="Times New Roman" w:cs="Times New Roman"/>
          <w:b w:val="0"/>
          <w:sz w:val="28"/>
          <w:szCs w:val="28"/>
        </w:rPr>
        <w:t>18</w:t>
      </w:r>
      <w:r w:rsidRPr="006A763E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B029E" w:rsidRPr="006A763E">
        <w:rPr>
          <w:rStyle w:val="ad"/>
          <w:rFonts w:ascii="Times New Roman" w:hAnsi="Times New Roman" w:cs="Times New Roman"/>
          <w:b w:val="0"/>
          <w:sz w:val="28"/>
          <w:szCs w:val="28"/>
        </w:rPr>
        <w:t>июля</w:t>
      </w:r>
      <w:r w:rsidRPr="006A763E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 201</w:t>
      </w:r>
      <w:r w:rsidR="008B029E" w:rsidRPr="006A763E">
        <w:rPr>
          <w:rStyle w:val="ad"/>
          <w:rFonts w:ascii="Times New Roman" w:hAnsi="Times New Roman" w:cs="Times New Roman"/>
          <w:b w:val="0"/>
          <w:sz w:val="28"/>
          <w:szCs w:val="28"/>
        </w:rPr>
        <w:t>1</w:t>
      </w:r>
      <w:r w:rsidRPr="006A763E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6A763E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B029E" w:rsidRPr="006A763E">
        <w:rPr>
          <w:rStyle w:val="ad"/>
          <w:rFonts w:ascii="Times New Roman" w:hAnsi="Times New Roman" w:cs="Times New Roman"/>
          <w:b w:val="0"/>
          <w:sz w:val="28"/>
          <w:szCs w:val="28"/>
        </w:rPr>
        <w:t>223</w:t>
      </w:r>
      <w:r w:rsidRPr="006A763E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-ФЗ </w:t>
      </w:r>
      <w:r w:rsidRPr="006A763E">
        <w:rPr>
          <w:rStyle w:val="ad"/>
          <w:rFonts w:ascii="Times New Roman" w:hAnsi="Times New Roman" w:cs="Times New Roman"/>
          <w:sz w:val="28"/>
          <w:szCs w:val="28"/>
        </w:rPr>
        <w:t>«</w:t>
      </w:r>
      <w:r w:rsidR="008B029E" w:rsidRPr="006A763E">
        <w:rPr>
          <w:rFonts w:ascii="Times New Roman" w:hAnsi="Times New Roman" w:cs="Times New Roman"/>
          <w:color w:val="000000" w:themeColor="text1"/>
          <w:sz w:val="28"/>
          <w:szCs w:val="28"/>
        </w:rPr>
        <w:t>О закупках товаров, работ, услуг отдельными видами юридических лиц»</w:t>
      </w:r>
      <w:r w:rsidRPr="007A4305">
        <w:rPr>
          <w:rStyle w:val="ad"/>
          <w:rFonts w:ascii="Times New Roman" w:hAnsi="Times New Roman" w:cs="Times New Roman"/>
          <w:b w:val="0"/>
          <w:sz w:val="28"/>
          <w:szCs w:val="28"/>
        </w:rPr>
        <w:t>:</w:t>
      </w:r>
    </w:p>
    <w:p w:rsidR="006610B9" w:rsidRDefault="00BE7E60" w:rsidP="004A1D41">
      <w:pPr>
        <w:pStyle w:val="a3"/>
        <w:numPr>
          <w:ilvl w:val="0"/>
          <w:numId w:val="42"/>
        </w:numPr>
        <w:tabs>
          <w:tab w:val="left" w:pos="709"/>
        </w:tabs>
        <w:ind w:left="0"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A763E">
        <w:rPr>
          <w:rFonts w:ascii="Times New Roman" w:eastAsiaTheme="minorHAnsi" w:hAnsi="Times New Roman"/>
          <w:sz w:val="28"/>
          <w:szCs w:val="28"/>
          <w:lang w:eastAsia="en-US"/>
        </w:rPr>
        <w:t xml:space="preserve">Внести в </w:t>
      </w:r>
      <w:r w:rsidR="00D5393B" w:rsidRPr="006A763E">
        <w:rPr>
          <w:rFonts w:ascii="Times New Roman" w:eastAsiaTheme="minorHAnsi" w:hAnsi="Times New Roman"/>
          <w:sz w:val="28"/>
          <w:szCs w:val="28"/>
          <w:lang w:eastAsia="en-US"/>
        </w:rPr>
        <w:t>распоряжение</w:t>
      </w:r>
      <w:r w:rsidRPr="006A763E">
        <w:rPr>
          <w:rFonts w:ascii="Times New Roman" w:eastAsiaTheme="minorHAnsi" w:hAnsi="Times New Roman"/>
          <w:sz w:val="28"/>
          <w:szCs w:val="28"/>
          <w:lang w:eastAsia="en-US"/>
        </w:rPr>
        <w:t xml:space="preserve"> Окружной администрации города Якутска от </w:t>
      </w:r>
      <w:r w:rsidR="008B029E" w:rsidRPr="006A763E">
        <w:rPr>
          <w:rFonts w:ascii="Times New Roman" w:eastAsiaTheme="minorHAnsi" w:hAnsi="Times New Roman"/>
          <w:sz w:val="28"/>
          <w:szCs w:val="28"/>
          <w:lang w:eastAsia="en-US"/>
        </w:rPr>
        <w:t>29</w:t>
      </w:r>
      <w:r w:rsidRPr="006A76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B029E" w:rsidRPr="006A763E">
        <w:rPr>
          <w:rFonts w:ascii="Times New Roman" w:eastAsiaTheme="minorHAnsi" w:hAnsi="Times New Roman"/>
          <w:sz w:val="28"/>
          <w:szCs w:val="28"/>
          <w:lang w:eastAsia="en-US"/>
        </w:rPr>
        <w:t>декабря</w:t>
      </w:r>
      <w:r w:rsidRPr="006A763E">
        <w:rPr>
          <w:rFonts w:ascii="Times New Roman" w:eastAsiaTheme="minorHAnsi" w:hAnsi="Times New Roman"/>
          <w:sz w:val="28"/>
          <w:szCs w:val="28"/>
          <w:lang w:eastAsia="en-US"/>
        </w:rPr>
        <w:t xml:space="preserve"> 201</w:t>
      </w:r>
      <w:r w:rsidR="008B029E" w:rsidRPr="006A763E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Pr="006A763E"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 № </w:t>
      </w:r>
      <w:r w:rsidR="008B029E" w:rsidRPr="006A763E">
        <w:rPr>
          <w:rFonts w:ascii="Times New Roman" w:eastAsiaTheme="minorHAnsi" w:hAnsi="Times New Roman"/>
          <w:sz w:val="28"/>
          <w:szCs w:val="28"/>
          <w:lang w:eastAsia="en-US"/>
        </w:rPr>
        <w:t>2198р</w:t>
      </w:r>
      <w:r w:rsidRPr="006A763E">
        <w:rPr>
          <w:rFonts w:ascii="Times New Roman" w:eastAsiaTheme="minorHAnsi" w:hAnsi="Times New Roman"/>
          <w:sz w:val="28"/>
          <w:szCs w:val="28"/>
          <w:lang w:eastAsia="en-US"/>
        </w:rPr>
        <w:t xml:space="preserve"> «</w:t>
      </w:r>
      <w:r w:rsidR="008B029E" w:rsidRPr="006A763E">
        <w:rPr>
          <w:rFonts w:ascii="Times New Roman" w:hAnsi="Times New Roman"/>
          <w:color w:val="000000" w:themeColor="text1"/>
          <w:sz w:val="28"/>
          <w:szCs w:val="28"/>
        </w:rPr>
        <w:t>О мерах по реализации Федерального закона от 18 июля 2011 года № 223-ФЗ «О закупках товаров, работ, услуг отдельными видами юридических лиц» в городском округе «город Якутск</w:t>
      </w:r>
      <w:r w:rsidRPr="006A763E">
        <w:rPr>
          <w:rFonts w:ascii="Times New Roman" w:eastAsiaTheme="minorHAnsi" w:hAnsi="Times New Roman"/>
          <w:sz w:val="28"/>
          <w:szCs w:val="28"/>
          <w:lang w:eastAsia="en-US"/>
        </w:rPr>
        <w:t xml:space="preserve">» </w:t>
      </w:r>
      <w:r w:rsidR="00216189">
        <w:rPr>
          <w:rFonts w:ascii="Times New Roman" w:eastAsiaTheme="minorHAnsi" w:hAnsi="Times New Roman"/>
          <w:sz w:val="28"/>
          <w:szCs w:val="28"/>
          <w:lang w:eastAsia="en-US"/>
        </w:rPr>
        <w:t xml:space="preserve">следующие </w:t>
      </w:r>
      <w:r w:rsidR="00946D68" w:rsidRPr="00946D68">
        <w:rPr>
          <w:rFonts w:ascii="Times New Roman" w:eastAsiaTheme="minorHAnsi" w:hAnsi="Times New Roman"/>
          <w:sz w:val="28"/>
          <w:szCs w:val="28"/>
          <w:lang w:eastAsia="en-US"/>
        </w:rPr>
        <w:t>изменени</w:t>
      </w:r>
      <w:r w:rsidR="00216189">
        <w:rPr>
          <w:rFonts w:ascii="Times New Roman" w:eastAsiaTheme="minorHAnsi" w:hAnsi="Times New Roman"/>
          <w:sz w:val="28"/>
          <w:szCs w:val="28"/>
          <w:lang w:eastAsia="en-US"/>
        </w:rPr>
        <w:t>я:</w:t>
      </w:r>
    </w:p>
    <w:p w:rsidR="00FB59A6" w:rsidRPr="00B5168D" w:rsidRDefault="00E71EE5" w:rsidP="00BA06FE">
      <w:pPr>
        <w:pStyle w:val="a3"/>
        <w:numPr>
          <w:ilvl w:val="1"/>
          <w:numId w:val="42"/>
        </w:numPr>
        <w:tabs>
          <w:tab w:val="left" w:pos="1134"/>
        </w:tabs>
        <w:ind w:left="0"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5168D">
        <w:rPr>
          <w:rFonts w:ascii="Times New Roman" w:eastAsiaTheme="minorHAnsi" w:hAnsi="Times New Roman"/>
          <w:sz w:val="28"/>
          <w:szCs w:val="28"/>
          <w:lang w:eastAsia="en-US"/>
        </w:rPr>
        <w:t xml:space="preserve">Пункт </w:t>
      </w:r>
      <w:r w:rsidR="00FB59A6" w:rsidRPr="00B5168D">
        <w:rPr>
          <w:rFonts w:ascii="Times New Roman" w:eastAsiaTheme="minorHAnsi" w:hAnsi="Times New Roman"/>
          <w:sz w:val="28"/>
          <w:szCs w:val="28"/>
          <w:lang w:eastAsia="en-US"/>
        </w:rPr>
        <w:t xml:space="preserve">5.11 </w:t>
      </w:r>
      <w:r w:rsidR="008B7F14">
        <w:rPr>
          <w:rFonts w:ascii="Times New Roman" w:eastAsiaTheme="minorHAnsi" w:hAnsi="Times New Roman"/>
          <w:sz w:val="28"/>
          <w:szCs w:val="28"/>
          <w:lang w:eastAsia="en-US"/>
        </w:rPr>
        <w:t xml:space="preserve">приложения № 1 </w:t>
      </w:r>
      <w:r w:rsidR="00FB59A6" w:rsidRPr="00B5168D">
        <w:rPr>
          <w:rFonts w:ascii="Times New Roman" w:eastAsiaTheme="minorHAnsi" w:hAnsi="Times New Roman"/>
          <w:sz w:val="28"/>
          <w:szCs w:val="28"/>
          <w:lang w:eastAsia="en-US"/>
        </w:rPr>
        <w:t>изложить в следующей редакции:</w:t>
      </w:r>
    </w:p>
    <w:p w:rsidR="00383140" w:rsidRDefault="00FB59A6" w:rsidP="00383140">
      <w:pPr>
        <w:pStyle w:val="a3"/>
        <w:tabs>
          <w:tab w:val="left" w:pos="1134"/>
        </w:tabs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5168D">
        <w:rPr>
          <w:rFonts w:ascii="Times New Roman" w:eastAsiaTheme="minorHAnsi" w:hAnsi="Times New Roman"/>
          <w:sz w:val="28"/>
          <w:szCs w:val="28"/>
          <w:lang w:eastAsia="en-US"/>
        </w:rPr>
        <w:t xml:space="preserve">«5.11. </w:t>
      </w:r>
      <w:r w:rsidR="00BA06FE" w:rsidRPr="00B5168D">
        <w:rPr>
          <w:rFonts w:ascii="Times New Roman" w:eastAsiaTheme="minorHAnsi" w:hAnsi="Times New Roman"/>
          <w:sz w:val="28"/>
          <w:szCs w:val="28"/>
          <w:lang w:eastAsia="en-US"/>
        </w:rPr>
        <w:t xml:space="preserve">Малая закупка осуществляется, если сумма одной сделки по приобретению товаров, работ, услуг не превышает </w:t>
      </w:r>
      <w:r w:rsidR="00820346"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="00BA06FE" w:rsidRPr="00AA5139">
        <w:rPr>
          <w:rFonts w:ascii="Times New Roman" w:eastAsiaTheme="minorHAnsi" w:hAnsi="Times New Roman"/>
          <w:sz w:val="28"/>
          <w:szCs w:val="28"/>
          <w:lang w:eastAsia="en-US"/>
        </w:rPr>
        <w:t>00 000 (</w:t>
      </w:r>
      <w:r w:rsidR="00820346" w:rsidRPr="00AA5139">
        <w:rPr>
          <w:rFonts w:ascii="Times New Roman" w:eastAsiaTheme="minorHAnsi" w:hAnsi="Times New Roman"/>
          <w:sz w:val="28"/>
          <w:szCs w:val="28"/>
          <w:lang w:eastAsia="en-US"/>
        </w:rPr>
        <w:t>четырех</w:t>
      </w:r>
      <w:r w:rsidR="00672B76" w:rsidRPr="00AA5139">
        <w:rPr>
          <w:rFonts w:ascii="Times New Roman" w:eastAsiaTheme="minorHAnsi" w:hAnsi="Times New Roman"/>
          <w:sz w:val="28"/>
          <w:szCs w:val="28"/>
          <w:lang w:eastAsia="en-US"/>
        </w:rPr>
        <w:t>сот</w:t>
      </w:r>
      <w:r w:rsidR="00BA06FE" w:rsidRPr="00AA5139">
        <w:rPr>
          <w:rFonts w:ascii="Times New Roman" w:eastAsiaTheme="minorHAnsi" w:hAnsi="Times New Roman"/>
          <w:sz w:val="28"/>
          <w:szCs w:val="28"/>
          <w:lang w:eastAsia="en-US"/>
        </w:rPr>
        <w:t xml:space="preserve"> ты</w:t>
      </w:r>
      <w:r w:rsidR="00D61DFE" w:rsidRPr="00AA5139">
        <w:rPr>
          <w:rFonts w:ascii="Times New Roman" w:eastAsiaTheme="minorHAnsi" w:hAnsi="Times New Roman"/>
          <w:sz w:val="28"/>
          <w:szCs w:val="28"/>
          <w:lang w:eastAsia="en-US"/>
        </w:rPr>
        <w:t>сяч)</w:t>
      </w:r>
      <w:r w:rsidR="00D61DFE">
        <w:rPr>
          <w:rFonts w:ascii="Times New Roman" w:eastAsiaTheme="minorHAnsi" w:hAnsi="Times New Roman"/>
          <w:sz w:val="28"/>
          <w:szCs w:val="28"/>
          <w:lang w:eastAsia="en-US"/>
        </w:rPr>
        <w:t xml:space="preserve"> рублей с НДС включительно. </w:t>
      </w:r>
      <w:r w:rsidR="00383140" w:rsidRPr="00383140">
        <w:rPr>
          <w:rFonts w:ascii="Times New Roman" w:eastAsiaTheme="minorHAnsi" w:hAnsi="Times New Roman"/>
          <w:sz w:val="28"/>
          <w:szCs w:val="28"/>
          <w:lang w:eastAsia="en-US"/>
        </w:rPr>
        <w:t xml:space="preserve">При этом годовой объем закупок, </w:t>
      </w:r>
      <w:r w:rsidR="00383140">
        <w:rPr>
          <w:rFonts w:ascii="Times New Roman" w:eastAsiaTheme="minorHAnsi" w:hAnsi="Times New Roman"/>
          <w:sz w:val="28"/>
          <w:szCs w:val="28"/>
          <w:lang w:eastAsia="en-US"/>
        </w:rPr>
        <w:t xml:space="preserve">проведенных </w:t>
      </w:r>
      <w:r w:rsidR="00383140" w:rsidRPr="00383140">
        <w:rPr>
          <w:rFonts w:ascii="Times New Roman" w:eastAsiaTheme="minorHAnsi" w:hAnsi="Times New Roman"/>
          <w:sz w:val="28"/>
          <w:szCs w:val="28"/>
          <w:lang w:eastAsia="en-US"/>
        </w:rPr>
        <w:t>на основании настоящего пункта</w:t>
      </w:r>
      <w:r w:rsidR="00383140">
        <w:rPr>
          <w:rFonts w:ascii="Times New Roman" w:eastAsiaTheme="minorHAnsi" w:hAnsi="Times New Roman"/>
          <w:sz w:val="28"/>
          <w:szCs w:val="28"/>
          <w:lang w:eastAsia="en-US"/>
        </w:rPr>
        <w:t xml:space="preserve"> в течение календарного года</w:t>
      </w:r>
      <w:r w:rsidR="00383140" w:rsidRPr="00383140">
        <w:rPr>
          <w:rFonts w:ascii="Times New Roman" w:eastAsiaTheme="minorHAnsi" w:hAnsi="Times New Roman"/>
          <w:sz w:val="28"/>
          <w:szCs w:val="28"/>
          <w:lang w:eastAsia="en-US"/>
        </w:rPr>
        <w:t xml:space="preserve">, не должен превышать </w:t>
      </w:r>
      <w:r w:rsidR="00820346" w:rsidRPr="00AA5139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672B76" w:rsidRPr="00AA5139">
        <w:rPr>
          <w:rFonts w:ascii="Times New Roman" w:eastAsiaTheme="minorHAnsi" w:hAnsi="Times New Roman"/>
          <w:sz w:val="28"/>
          <w:szCs w:val="28"/>
          <w:lang w:eastAsia="en-US"/>
        </w:rPr>
        <w:t>0</w:t>
      </w:r>
      <w:r w:rsidR="00383140" w:rsidRPr="00AA5139">
        <w:rPr>
          <w:rFonts w:ascii="Times New Roman" w:eastAsiaTheme="minorHAnsi" w:hAnsi="Times New Roman"/>
          <w:sz w:val="28"/>
          <w:szCs w:val="28"/>
          <w:lang w:eastAsia="en-US"/>
        </w:rPr>
        <w:t xml:space="preserve"> (</w:t>
      </w:r>
      <w:r w:rsidR="00820346" w:rsidRPr="00AA5139">
        <w:rPr>
          <w:rFonts w:ascii="Times New Roman" w:eastAsiaTheme="minorHAnsi" w:hAnsi="Times New Roman"/>
          <w:sz w:val="28"/>
          <w:szCs w:val="28"/>
          <w:lang w:eastAsia="en-US"/>
        </w:rPr>
        <w:t>пятьдесят</w:t>
      </w:r>
      <w:r w:rsidR="00383140" w:rsidRPr="00AA5139">
        <w:rPr>
          <w:rFonts w:ascii="Times New Roman" w:eastAsiaTheme="minorHAnsi" w:hAnsi="Times New Roman"/>
          <w:sz w:val="28"/>
          <w:szCs w:val="28"/>
          <w:lang w:eastAsia="en-US"/>
        </w:rPr>
        <w:t>) процентов</w:t>
      </w:r>
      <w:r w:rsidR="00383140" w:rsidRPr="00383140">
        <w:rPr>
          <w:rFonts w:ascii="Times New Roman" w:eastAsiaTheme="minorHAnsi" w:hAnsi="Times New Roman"/>
          <w:sz w:val="28"/>
          <w:szCs w:val="28"/>
          <w:lang w:eastAsia="en-US"/>
        </w:rPr>
        <w:t xml:space="preserve"> совокупного годового объема закупок заказчика. </w:t>
      </w:r>
      <w:r w:rsidR="00383140" w:rsidRPr="00B5168D">
        <w:rPr>
          <w:rFonts w:ascii="Times New Roman" w:eastAsiaTheme="minorHAnsi" w:hAnsi="Times New Roman"/>
          <w:sz w:val="28"/>
          <w:szCs w:val="28"/>
          <w:lang w:eastAsia="en-US"/>
        </w:rPr>
        <w:t>Под совокупным (годовым) объемом закупок в рамках настоящего подпункта подразумевается объем оплаты, произведенной заказчиком в течение календарного года по договорам (в том числе срок исполнения которых превышает один календарный год), заключенным (в том числе в предыдущие годы) по</w:t>
      </w:r>
      <w:r w:rsidR="00D00A5A">
        <w:rPr>
          <w:rFonts w:ascii="Times New Roman" w:eastAsiaTheme="minorHAnsi" w:hAnsi="Times New Roman"/>
          <w:sz w:val="28"/>
          <w:szCs w:val="28"/>
          <w:lang w:eastAsia="en-US"/>
        </w:rPr>
        <w:t xml:space="preserve"> результатам закупок</w:t>
      </w:r>
      <w:r w:rsidR="00383140" w:rsidRPr="00B5168D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AA5139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B5168D" w:rsidRPr="00B5168D" w:rsidRDefault="002C296D" w:rsidP="00B5168D">
      <w:pPr>
        <w:pStyle w:val="a3"/>
        <w:numPr>
          <w:ilvl w:val="1"/>
          <w:numId w:val="42"/>
        </w:numPr>
        <w:tabs>
          <w:tab w:val="left" w:pos="1134"/>
        </w:tabs>
        <w:ind w:left="0"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 w:rsidR="00E60321">
        <w:rPr>
          <w:rFonts w:ascii="Times New Roman" w:eastAsiaTheme="minorHAnsi" w:hAnsi="Times New Roman"/>
          <w:sz w:val="28"/>
          <w:szCs w:val="28"/>
          <w:lang w:eastAsia="en-US"/>
        </w:rPr>
        <w:t>ункт</w:t>
      </w:r>
      <w:proofErr w:type="gramEnd"/>
      <w:r w:rsidR="00E60321">
        <w:rPr>
          <w:rFonts w:ascii="Times New Roman" w:eastAsiaTheme="minorHAnsi" w:hAnsi="Times New Roman"/>
          <w:sz w:val="28"/>
          <w:szCs w:val="28"/>
          <w:lang w:eastAsia="en-US"/>
        </w:rPr>
        <w:t xml:space="preserve"> 5.12</w:t>
      </w:r>
      <w:r w:rsidR="008B7F14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приложения № 1</w:t>
      </w:r>
      <w:r w:rsidR="00E6032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D2F65">
        <w:rPr>
          <w:rFonts w:ascii="Times New Roman" w:eastAsiaTheme="minorHAnsi" w:hAnsi="Times New Roman"/>
          <w:sz w:val="28"/>
          <w:szCs w:val="28"/>
          <w:lang w:eastAsia="en-US"/>
        </w:rPr>
        <w:t>исключить;</w:t>
      </w:r>
    </w:p>
    <w:p w:rsidR="001472AE" w:rsidRDefault="0073654A" w:rsidP="00905DAE">
      <w:pPr>
        <w:pStyle w:val="a3"/>
        <w:tabs>
          <w:tab w:val="left" w:pos="1134"/>
        </w:tabs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1.3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2C296D">
        <w:rPr>
          <w:rFonts w:ascii="Times New Roman" w:eastAsiaTheme="minorHAnsi" w:hAnsi="Times New Roman"/>
          <w:sz w:val="28"/>
          <w:szCs w:val="28"/>
          <w:lang w:eastAsia="en-US"/>
        </w:rPr>
        <w:t>подп</w:t>
      </w:r>
      <w:r w:rsidR="007A72C1">
        <w:rPr>
          <w:rFonts w:ascii="Times New Roman" w:eastAsiaTheme="minorHAnsi" w:hAnsi="Times New Roman"/>
          <w:sz w:val="28"/>
          <w:szCs w:val="28"/>
          <w:lang w:eastAsia="en-US"/>
        </w:rPr>
        <w:t>ункт</w:t>
      </w:r>
      <w:proofErr w:type="gramEnd"/>
      <w:r w:rsidR="007A72C1">
        <w:rPr>
          <w:rFonts w:ascii="Times New Roman" w:eastAsiaTheme="minorHAnsi" w:hAnsi="Times New Roman"/>
          <w:sz w:val="28"/>
          <w:szCs w:val="28"/>
          <w:lang w:eastAsia="en-US"/>
        </w:rPr>
        <w:t xml:space="preserve"> 5.9</w:t>
      </w:r>
      <w:r w:rsidR="00BB6EAE">
        <w:rPr>
          <w:rFonts w:ascii="Times New Roman" w:eastAsiaTheme="minorHAnsi" w:hAnsi="Times New Roman"/>
          <w:sz w:val="28"/>
          <w:szCs w:val="28"/>
          <w:lang w:eastAsia="en-US"/>
        </w:rPr>
        <w:t>.21</w:t>
      </w:r>
      <w:r w:rsidR="007A72C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B7F14">
        <w:rPr>
          <w:rFonts w:ascii="Times New Roman" w:eastAsiaTheme="minorHAnsi" w:hAnsi="Times New Roman"/>
          <w:sz w:val="28"/>
          <w:szCs w:val="28"/>
          <w:lang w:eastAsia="en-US"/>
        </w:rPr>
        <w:t xml:space="preserve">приложения № 1 </w:t>
      </w:r>
      <w:r w:rsidR="007A72C1">
        <w:rPr>
          <w:rFonts w:ascii="Times New Roman" w:eastAsiaTheme="minorHAnsi" w:hAnsi="Times New Roman"/>
          <w:sz w:val="28"/>
          <w:szCs w:val="28"/>
          <w:lang w:eastAsia="en-US"/>
        </w:rPr>
        <w:t>изложить в следующей редакции</w:t>
      </w:r>
      <w:r w:rsidR="001472AE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E60321" w:rsidRDefault="001472AE" w:rsidP="00E60321">
      <w:pPr>
        <w:pStyle w:val="a3"/>
        <w:tabs>
          <w:tab w:val="left" w:pos="1134"/>
        </w:tabs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BB6EAE" w:rsidRPr="00BB6EAE">
        <w:rPr>
          <w:rFonts w:ascii="Times New Roman" w:eastAsiaTheme="minorHAnsi" w:hAnsi="Times New Roman"/>
          <w:sz w:val="28"/>
          <w:szCs w:val="28"/>
          <w:lang w:eastAsia="en-US"/>
        </w:rPr>
        <w:t>5.9.21. Закупка товаров, выполнение работ и оказание услуг по предписанию контрольных и надзорных органов, если предусмотрен безотлагательный срок исполнения предписаний и отсутствует возможность проведения закупочной процедуры;</w:t>
      </w:r>
      <w:r w:rsidR="00AA5139">
        <w:rPr>
          <w:rFonts w:ascii="Times New Roman" w:eastAsiaTheme="minorHAnsi" w:hAnsi="Times New Roman"/>
          <w:sz w:val="28"/>
          <w:szCs w:val="28"/>
          <w:lang w:eastAsia="en-US"/>
        </w:rPr>
        <w:t>»;</w:t>
      </w:r>
    </w:p>
    <w:p w:rsidR="001D0CA8" w:rsidRDefault="001D0CA8" w:rsidP="00E60321">
      <w:pPr>
        <w:pStyle w:val="a3"/>
        <w:tabs>
          <w:tab w:val="left" w:pos="1134"/>
        </w:tabs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1.4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2C296D">
        <w:rPr>
          <w:rFonts w:ascii="Times New Roman" w:eastAsiaTheme="minorHAnsi" w:hAnsi="Times New Roman"/>
          <w:sz w:val="28"/>
          <w:szCs w:val="28"/>
          <w:lang w:eastAsia="en-US"/>
        </w:rPr>
        <w:t>подп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ункт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5.10.1.2 </w:t>
      </w:r>
      <w:r w:rsidR="008B7F14">
        <w:rPr>
          <w:rFonts w:ascii="Times New Roman" w:eastAsiaTheme="minorHAnsi" w:hAnsi="Times New Roman"/>
          <w:sz w:val="28"/>
          <w:szCs w:val="28"/>
          <w:lang w:eastAsia="en-US"/>
        </w:rPr>
        <w:t xml:space="preserve">приложения № 1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изложить в следующей редакции: </w:t>
      </w:r>
    </w:p>
    <w:p w:rsidR="001D0CA8" w:rsidRDefault="001D0CA8" w:rsidP="00E60321">
      <w:pPr>
        <w:pStyle w:val="a3"/>
        <w:tabs>
          <w:tab w:val="left" w:pos="1134"/>
        </w:tabs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«5.10.1.2. О</w:t>
      </w:r>
      <w:r w:rsidRPr="001D0CA8">
        <w:rPr>
          <w:rFonts w:ascii="Times New Roman" w:eastAsiaTheme="minorHAnsi" w:hAnsi="Times New Roman"/>
          <w:sz w:val="28"/>
          <w:szCs w:val="28"/>
          <w:lang w:eastAsia="en-US"/>
        </w:rPr>
        <w:t>казание услуг по водоснабжению, водоотведению, теплоснабжению, обращению с твердыми коммунальными отходами, газоснабжению (за исключением услуг по реализации сжиженного газа), по подключению (присоединению) к сетям инженерно-технического обеспечения по регулируемым в соответствии с законодательством Российской Федерации ценам (тарифам), по хранению и ввозу (вывозу) наркотических средств и психотропных веществ;</w:t>
      </w:r>
      <w:r w:rsidR="003D2F65">
        <w:rPr>
          <w:rFonts w:ascii="Times New Roman" w:eastAsiaTheme="minorHAnsi" w:hAnsi="Times New Roman"/>
          <w:sz w:val="28"/>
          <w:szCs w:val="28"/>
          <w:lang w:eastAsia="en-US"/>
        </w:rPr>
        <w:t>».</w:t>
      </w:r>
    </w:p>
    <w:p w:rsidR="00D93ED3" w:rsidRPr="00E60321" w:rsidRDefault="00E60321" w:rsidP="00E60321">
      <w:pPr>
        <w:pStyle w:val="a3"/>
        <w:tabs>
          <w:tab w:val="left" w:pos="1134"/>
        </w:tabs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="00206BAA" w:rsidRPr="00D93ED3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2C296D">
        <w:rPr>
          <w:rFonts w:ascii="Times New Roman" w:eastAsiaTheme="minorHAnsi" w:hAnsi="Times New Roman"/>
          <w:sz w:val="28"/>
          <w:szCs w:val="28"/>
          <w:lang w:eastAsia="en-US"/>
        </w:rPr>
        <w:t>Муниципальным бюджетным</w:t>
      </w:r>
      <w:r w:rsidR="00D93ED3" w:rsidRPr="00D93ED3">
        <w:rPr>
          <w:rFonts w:ascii="Times New Roman" w:eastAsiaTheme="minorHAnsi" w:hAnsi="Times New Roman"/>
          <w:sz w:val="28"/>
          <w:szCs w:val="28"/>
          <w:lang w:eastAsia="en-US"/>
        </w:rPr>
        <w:t xml:space="preserve"> учреждения</w:t>
      </w:r>
      <w:r w:rsidR="002C296D">
        <w:rPr>
          <w:rFonts w:ascii="Times New Roman" w:eastAsiaTheme="minorHAnsi" w:hAnsi="Times New Roman"/>
          <w:sz w:val="28"/>
          <w:szCs w:val="28"/>
          <w:lang w:eastAsia="en-US"/>
        </w:rPr>
        <w:t>м</w:t>
      </w:r>
      <w:r w:rsidR="00D93ED3" w:rsidRPr="00D93ED3">
        <w:rPr>
          <w:rFonts w:ascii="Times New Roman" w:eastAsiaTheme="minorHAnsi" w:hAnsi="Times New Roman"/>
          <w:sz w:val="28"/>
          <w:szCs w:val="28"/>
          <w:lang w:eastAsia="en-US"/>
        </w:rPr>
        <w:t>, муниципальны</w:t>
      </w:r>
      <w:r w:rsidR="002C296D">
        <w:rPr>
          <w:rFonts w:ascii="Times New Roman" w:eastAsiaTheme="minorHAnsi" w:hAnsi="Times New Roman"/>
          <w:sz w:val="28"/>
          <w:szCs w:val="28"/>
          <w:lang w:eastAsia="en-US"/>
        </w:rPr>
        <w:t>м</w:t>
      </w:r>
      <w:r w:rsidR="00D93ED3" w:rsidRPr="00D93ED3">
        <w:rPr>
          <w:rFonts w:ascii="Times New Roman" w:eastAsiaTheme="minorHAnsi" w:hAnsi="Times New Roman"/>
          <w:sz w:val="28"/>
          <w:szCs w:val="28"/>
          <w:lang w:eastAsia="en-US"/>
        </w:rPr>
        <w:t xml:space="preserve"> автономны</w:t>
      </w:r>
      <w:r w:rsidR="002C296D">
        <w:rPr>
          <w:rFonts w:ascii="Times New Roman" w:eastAsiaTheme="minorHAnsi" w:hAnsi="Times New Roman"/>
          <w:sz w:val="28"/>
          <w:szCs w:val="28"/>
          <w:lang w:eastAsia="en-US"/>
        </w:rPr>
        <w:t>м</w:t>
      </w:r>
      <w:r w:rsidR="00D93ED3" w:rsidRPr="00D93ED3">
        <w:rPr>
          <w:rFonts w:ascii="Times New Roman" w:eastAsiaTheme="minorHAnsi" w:hAnsi="Times New Roman"/>
          <w:sz w:val="28"/>
          <w:szCs w:val="28"/>
          <w:lang w:eastAsia="en-US"/>
        </w:rPr>
        <w:t xml:space="preserve"> учреждения</w:t>
      </w:r>
      <w:r w:rsidR="002C296D">
        <w:rPr>
          <w:rFonts w:ascii="Times New Roman" w:eastAsiaTheme="minorHAnsi" w:hAnsi="Times New Roman"/>
          <w:sz w:val="28"/>
          <w:szCs w:val="28"/>
          <w:lang w:eastAsia="en-US"/>
        </w:rPr>
        <w:t>м</w:t>
      </w:r>
      <w:r w:rsidR="00D93ED3" w:rsidRPr="00D93ED3">
        <w:rPr>
          <w:rFonts w:ascii="Times New Roman" w:eastAsiaTheme="minorHAnsi" w:hAnsi="Times New Roman"/>
          <w:sz w:val="28"/>
          <w:szCs w:val="28"/>
          <w:lang w:eastAsia="en-US"/>
        </w:rPr>
        <w:t>, муниципальны</w:t>
      </w:r>
      <w:r w:rsidR="002C296D">
        <w:rPr>
          <w:rFonts w:ascii="Times New Roman" w:eastAsiaTheme="minorHAnsi" w:hAnsi="Times New Roman"/>
          <w:sz w:val="28"/>
          <w:szCs w:val="28"/>
          <w:lang w:eastAsia="en-US"/>
        </w:rPr>
        <w:t>м</w:t>
      </w:r>
      <w:r w:rsidR="00D93ED3" w:rsidRPr="00D93ED3">
        <w:rPr>
          <w:rFonts w:ascii="Times New Roman" w:eastAsiaTheme="minorHAnsi" w:hAnsi="Times New Roman"/>
          <w:sz w:val="28"/>
          <w:szCs w:val="28"/>
          <w:lang w:eastAsia="en-US"/>
        </w:rPr>
        <w:t xml:space="preserve"> унитарны</w:t>
      </w:r>
      <w:r w:rsidR="002C296D">
        <w:rPr>
          <w:rFonts w:ascii="Times New Roman" w:eastAsiaTheme="minorHAnsi" w:hAnsi="Times New Roman"/>
          <w:sz w:val="28"/>
          <w:szCs w:val="28"/>
          <w:lang w:eastAsia="en-US"/>
        </w:rPr>
        <w:t>м</w:t>
      </w:r>
      <w:r w:rsidR="00D93ED3" w:rsidRPr="00D93ED3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предприятия</w:t>
      </w:r>
      <w:r w:rsidR="002C296D">
        <w:rPr>
          <w:rFonts w:ascii="Times New Roman" w:eastAsiaTheme="minorHAnsi" w:hAnsi="Times New Roman"/>
          <w:sz w:val="28"/>
          <w:szCs w:val="28"/>
          <w:lang w:eastAsia="en-US"/>
        </w:rPr>
        <w:t>м</w:t>
      </w:r>
      <w:r w:rsidR="00D93ED3" w:rsidRPr="00D93ED3">
        <w:rPr>
          <w:rFonts w:ascii="Times New Roman" w:eastAsiaTheme="minorHAnsi" w:hAnsi="Times New Roman"/>
          <w:sz w:val="28"/>
          <w:szCs w:val="28"/>
          <w:lang w:eastAsia="en-US"/>
        </w:rPr>
        <w:t xml:space="preserve"> внести изменения в свое положение о закупке в соответствии с Типовым положением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 течение </w:t>
      </w:r>
      <w:r>
        <w:rPr>
          <w:rFonts w:ascii="Times New Roman" w:hAnsi="Times New Roman"/>
          <w:sz w:val="28"/>
          <w:szCs w:val="28"/>
        </w:rPr>
        <w:t>пятнадцати дней с даты размещения в единой информационной системе изменений, внесенных в Типовое положение о закупке</w:t>
      </w:r>
      <w:r w:rsidR="003D2F65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435977" w:rsidRDefault="00E60321" w:rsidP="004A1D41">
      <w:pPr>
        <w:pStyle w:val="a3"/>
        <w:tabs>
          <w:tab w:val="left" w:pos="1134"/>
        </w:tabs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="00E92F52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435977">
        <w:rPr>
          <w:rFonts w:ascii="Times New Roman" w:eastAsiaTheme="minorHAnsi" w:hAnsi="Times New Roman"/>
          <w:sz w:val="28"/>
          <w:szCs w:val="28"/>
          <w:lang w:eastAsia="en-US"/>
        </w:rPr>
        <w:t>Рекомендовать</w:t>
      </w:r>
      <w:r w:rsidR="004A050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35977">
        <w:rPr>
          <w:rFonts w:ascii="Times New Roman" w:eastAsiaTheme="minorHAnsi" w:hAnsi="Times New Roman"/>
          <w:sz w:val="28"/>
          <w:szCs w:val="28"/>
          <w:lang w:eastAsia="en-US"/>
        </w:rPr>
        <w:t xml:space="preserve">Типовое </w:t>
      </w:r>
      <w:r w:rsidR="004A050F">
        <w:rPr>
          <w:rFonts w:ascii="Times New Roman" w:eastAsiaTheme="minorHAnsi" w:hAnsi="Times New Roman"/>
          <w:sz w:val="28"/>
          <w:szCs w:val="28"/>
          <w:lang w:eastAsia="en-US"/>
        </w:rPr>
        <w:t>положени</w:t>
      </w:r>
      <w:r w:rsidR="00435977"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="004A050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A0A39">
        <w:rPr>
          <w:rFonts w:ascii="Times New Roman" w:eastAsiaTheme="minorHAnsi" w:hAnsi="Times New Roman"/>
          <w:sz w:val="28"/>
          <w:szCs w:val="28"/>
          <w:lang w:eastAsia="en-US"/>
        </w:rPr>
        <w:t xml:space="preserve">о закупке </w:t>
      </w:r>
      <w:r w:rsidR="00435977">
        <w:rPr>
          <w:rFonts w:ascii="Times New Roman" w:eastAsiaTheme="minorHAnsi" w:hAnsi="Times New Roman"/>
          <w:sz w:val="28"/>
          <w:szCs w:val="28"/>
          <w:lang w:eastAsia="en-US"/>
        </w:rPr>
        <w:t>как примерную</w:t>
      </w:r>
      <w:r w:rsidR="00435977" w:rsidRPr="004A050F">
        <w:rPr>
          <w:rFonts w:ascii="Times New Roman" w:eastAsiaTheme="minorHAnsi" w:hAnsi="Times New Roman"/>
          <w:sz w:val="28"/>
          <w:szCs w:val="28"/>
          <w:lang w:eastAsia="en-US"/>
        </w:rPr>
        <w:t xml:space="preserve"> форму</w:t>
      </w:r>
      <w:r w:rsidR="0043597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A050F">
        <w:rPr>
          <w:rFonts w:ascii="Times New Roman" w:eastAsiaTheme="minorHAnsi" w:hAnsi="Times New Roman"/>
          <w:sz w:val="28"/>
          <w:szCs w:val="28"/>
          <w:lang w:eastAsia="en-US"/>
        </w:rPr>
        <w:t>для а</w:t>
      </w:r>
      <w:r w:rsidR="004A050F" w:rsidRPr="00D93ED3">
        <w:rPr>
          <w:rFonts w:ascii="Times New Roman" w:eastAsiaTheme="minorHAnsi" w:hAnsi="Times New Roman"/>
          <w:sz w:val="28"/>
          <w:szCs w:val="28"/>
          <w:lang w:eastAsia="en-US"/>
        </w:rPr>
        <w:t>кционерны</w:t>
      </w:r>
      <w:r w:rsidR="004A050F">
        <w:rPr>
          <w:rFonts w:ascii="Times New Roman" w:eastAsiaTheme="minorHAnsi" w:hAnsi="Times New Roman"/>
          <w:sz w:val="28"/>
          <w:szCs w:val="28"/>
          <w:lang w:eastAsia="en-US"/>
        </w:rPr>
        <w:t>х</w:t>
      </w:r>
      <w:r w:rsidR="004A050F" w:rsidRPr="00D93ED3">
        <w:rPr>
          <w:rFonts w:ascii="Times New Roman" w:eastAsiaTheme="minorHAnsi" w:hAnsi="Times New Roman"/>
          <w:sz w:val="28"/>
          <w:szCs w:val="28"/>
          <w:lang w:eastAsia="en-US"/>
        </w:rPr>
        <w:t xml:space="preserve"> обществ, обществ с ограниченной ответственностью</w:t>
      </w:r>
      <w:r w:rsidR="004A050F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4A050F">
        <w:rPr>
          <w:rFonts w:ascii="Times New Roman" w:hAnsi="Times New Roman"/>
          <w:sz w:val="28"/>
          <w:szCs w:val="28"/>
        </w:rPr>
        <w:t xml:space="preserve">в уставном капитале которых доля участия </w:t>
      </w:r>
      <w:r w:rsidR="007F47B3">
        <w:rPr>
          <w:rFonts w:ascii="Times New Roman" w:hAnsi="Times New Roman"/>
          <w:sz w:val="28"/>
          <w:szCs w:val="28"/>
        </w:rPr>
        <w:t>городского округа</w:t>
      </w:r>
      <w:r w:rsidR="004A050F">
        <w:rPr>
          <w:rFonts w:ascii="Times New Roman" w:hAnsi="Times New Roman"/>
          <w:sz w:val="28"/>
          <w:szCs w:val="28"/>
        </w:rPr>
        <w:t xml:space="preserve"> «город Якутск» в совокупност</w:t>
      </w:r>
      <w:r w:rsidR="003D2F65">
        <w:rPr>
          <w:rFonts w:ascii="Times New Roman" w:hAnsi="Times New Roman"/>
          <w:sz w:val="28"/>
          <w:szCs w:val="28"/>
        </w:rPr>
        <w:t>и превышает пятьдесят процентов.</w:t>
      </w:r>
      <w:r w:rsidR="00435977" w:rsidRPr="0043597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036F94" w:rsidRPr="001D0CA8" w:rsidRDefault="00FD7E04" w:rsidP="004A1D41">
      <w:pPr>
        <w:pStyle w:val="a3"/>
        <w:tabs>
          <w:tab w:val="left" w:pos="1134"/>
        </w:tabs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D0CA8">
        <w:rPr>
          <w:rFonts w:ascii="Times New Roman" w:eastAsiaTheme="minorHAnsi" w:hAnsi="Times New Roman"/>
          <w:sz w:val="28"/>
          <w:szCs w:val="28"/>
          <w:lang w:eastAsia="en-US"/>
        </w:rPr>
        <w:t xml:space="preserve">4. Муниципальным бюджетным учреждениям, муниципальным автономным учреждениям, муниципальным унитарным предприятиям, утвердившим типовое положение, а также акционерным обществам, обществам с ограниченной ответственностью, </w:t>
      </w:r>
      <w:r w:rsidRPr="001D0CA8">
        <w:rPr>
          <w:rFonts w:ascii="Times New Roman" w:hAnsi="Times New Roman"/>
          <w:sz w:val="28"/>
          <w:szCs w:val="28"/>
        </w:rPr>
        <w:t>в уставном капитале которых доля участия городского округа «город Якутск» в совокупности превышает пятьдесят процентов</w:t>
      </w:r>
      <w:r w:rsidRPr="001D0CA8">
        <w:rPr>
          <w:rFonts w:ascii="Times New Roman" w:eastAsiaTheme="minorHAnsi" w:hAnsi="Times New Roman"/>
          <w:sz w:val="28"/>
          <w:szCs w:val="28"/>
          <w:lang w:eastAsia="en-US"/>
        </w:rPr>
        <w:t>, применяющим примерную форму, осуществлять закупки в автоматизированной и</w:t>
      </w:r>
      <w:r w:rsidR="003D2F65">
        <w:rPr>
          <w:rFonts w:ascii="Times New Roman" w:eastAsiaTheme="minorHAnsi" w:hAnsi="Times New Roman"/>
          <w:sz w:val="28"/>
          <w:szCs w:val="28"/>
          <w:lang w:eastAsia="en-US"/>
        </w:rPr>
        <w:t>нформационной системе «АЦК-223».</w:t>
      </w:r>
    </w:p>
    <w:p w:rsidR="00E60321" w:rsidRPr="00AA5139" w:rsidRDefault="00D00A5A" w:rsidP="004A1D41">
      <w:pPr>
        <w:pStyle w:val="a3"/>
        <w:tabs>
          <w:tab w:val="left" w:pos="1134"/>
        </w:tabs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="00435977">
        <w:rPr>
          <w:rFonts w:ascii="Times New Roman" w:eastAsiaTheme="minorHAnsi" w:hAnsi="Times New Roman"/>
          <w:sz w:val="28"/>
          <w:szCs w:val="28"/>
          <w:lang w:eastAsia="en-US"/>
        </w:rPr>
        <w:t>. Департаменту имущественных и земельных отношений (</w:t>
      </w:r>
      <w:r w:rsidR="00435977" w:rsidRPr="00AA5139">
        <w:rPr>
          <w:rFonts w:ascii="Times New Roman" w:eastAsiaTheme="minorHAnsi" w:hAnsi="Times New Roman"/>
          <w:sz w:val="28"/>
          <w:szCs w:val="28"/>
          <w:lang w:eastAsia="en-US"/>
        </w:rPr>
        <w:t>Якименко Ж.В.</w:t>
      </w:r>
      <w:r w:rsidR="00435977">
        <w:rPr>
          <w:rFonts w:ascii="Times New Roman" w:eastAsiaTheme="minorHAnsi" w:hAnsi="Times New Roman"/>
          <w:sz w:val="28"/>
          <w:szCs w:val="28"/>
          <w:lang w:eastAsia="en-US"/>
        </w:rPr>
        <w:t xml:space="preserve">) </w:t>
      </w:r>
      <w:r w:rsidR="00036F94">
        <w:rPr>
          <w:rFonts w:ascii="Times New Roman" w:eastAsiaTheme="minorHAnsi" w:hAnsi="Times New Roman"/>
          <w:sz w:val="28"/>
          <w:szCs w:val="28"/>
          <w:lang w:eastAsia="en-US"/>
        </w:rPr>
        <w:t>разместить Типовое положение в единой информационной системе</w:t>
      </w:r>
      <w:r w:rsidR="003D2F65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BE7E60" w:rsidRPr="006A763E" w:rsidRDefault="00D00A5A" w:rsidP="004A1D41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92F52">
        <w:rPr>
          <w:rFonts w:ascii="Times New Roman" w:hAnsi="Times New Roman"/>
          <w:sz w:val="28"/>
          <w:szCs w:val="28"/>
        </w:rPr>
        <w:t xml:space="preserve">. </w:t>
      </w:r>
      <w:r w:rsidR="00BE7E60" w:rsidRPr="006A763E">
        <w:rPr>
          <w:rFonts w:ascii="Times New Roman" w:hAnsi="Times New Roman"/>
          <w:sz w:val="28"/>
          <w:szCs w:val="28"/>
        </w:rPr>
        <w:t xml:space="preserve">Контроль </w:t>
      </w:r>
      <w:r w:rsidR="007753EC" w:rsidRPr="006A763E">
        <w:rPr>
          <w:rFonts w:ascii="Times New Roman" w:hAnsi="Times New Roman"/>
          <w:sz w:val="28"/>
          <w:szCs w:val="28"/>
        </w:rPr>
        <w:t>над</w:t>
      </w:r>
      <w:r w:rsidR="00BE7E60" w:rsidRPr="006A763E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D5393B" w:rsidRPr="006A763E">
        <w:rPr>
          <w:rFonts w:ascii="Times New Roman" w:hAnsi="Times New Roman"/>
          <w:sz w:val="28"/>
          <w:szCs w:val="28"/>
        </w:rPr>
        <w:t>распоряжения</w:t>
      </w:r>
      <w:r w:rsidR="00BE7E60" w:rsidRPr="006A763E">
        <w:rPr>
          <w:rFonts w:ascii="Times New Roman" w:hAnsi="Times New Roman"/>
          <w:sz w:val="28"/>
          <w:szCs w:val="28"/>
        </w:rPr>
        <w:t xml:space="preserve"> возложить на </w:t>
      </w:r>
      <w:r w:rsidR="002C296D">
        <w:rPr>
          <w:rFonts w:ascii="Times New Roman" w:hAnsi="Times New Roman"/>
          <w:sz w:val="28"/>
          <w:szCs w:val="28"/>
        </w:rPr>
        <w:t>первого заместителя</w:t>
      </w:r>
      <w:r w:rsidR="00BE7E60" w:rsidRPr="006A763E">
        <w:rPr>
          <w:rFonts w:ascii="Times New Roman" w:hAnsi="Times New Roman"/>
          <w:sz w:val="28"/>
          <w:szCs w:val="28"/>
        </w:rPr>
        <w:t xml:space="preserve"> главы городского округа «город Якутск» </w:t>
      </w:r>
      <w:r w:rsidR="00BB6EAE">
        <w:rPr>
          <w:rFonts w:ascii="Times New Roman" w:hAnsi="Times New Roman"/>
          <w:sz w:val="28"/>
          <w:szCs w:val="28"/>
        </w:rPr>
        <w:t>Трофимова М.М</w:t>
      </w:r>
      <w:r w:rsidR="00E0358D">
        <w:rPr>
          <w:rFonts w:ascii="Times New Roman" w:hAnsi="Times New Roman"/>
          <w:sz w:val="28"/>
          <w:szCs w:val="28"/>
        </w:rPr>
        <w:t xml:space="preserve">. </w:t>
      </w:r>
    </w:p>
    <w:p w:rsidR="0069772A" w:rsidRDefault="0069772A" w:rsidP="005779E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19F" w:rsidRDefault="007B619F" w:rsidP="005779E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9E6" w:rsidRPr="006A763E" w:rsidRDefault="005779E6" w:rsidP="005779E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D02" w:rsidRPr="006A763E" w:rsidRDefault="003D2F65" w:rsidP="00251140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Глава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A763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="00E0358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002A7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002A7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С.В.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Авксентьева</w:t>
      </w:r>
      <w:proofErr w:type="spellEnd"/>
    </w:p>
    <w:p w:rsidR="00946D68" w:rsidRDefault="00946D68" w:rsidP="006A763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</w:p>
    <w:p w:rsidR="005779E6" w:rsidRDefault="005779E6" w:rsidP="006A763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</w:p>
    <w:p w:rsidR="006C11D4" w:rsidRDefault="006C11D4" w:rsidP="006A763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</w:p>
    <w:p w:rsidR="007B619F" w:rsidRDefault="007B619F" w:rsidP="006A763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</w:p>
    <w:p w:rsidR="00820346" w:rsidRDefault="00820346" w:rsidP="006A763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</w:p>
    <w:p w:rsidR="00820346" w:rsidRDefault="00820346" w:rsidP="006A763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</w:p>
    <w:p w:rsidR="00820346" w:rsidRDefault="00820346" w:rsidP="006A763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</w:p>
    <w:p w:rsidR="00820346" w:rsidRDefault="00820346" w:rsidP="006A763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</w:p>
    <w:p w:rsidR="00D45E68" w:rsidRDefault="00D45E68" w:rsidP="006A763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</w:p>
    <w:p w:rsidR="00D45E68" w:rsidRDefault="00D45E68" w:rsidP="006A763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</w:p>
    <w:p w:rsidR="00D45E68" w:rsidRDefault="00D45E68" w:rsidP="006A763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</w:p>
    <w:p w:rsidR="00D45E68" w:rsidRDefault="00D45E68" w:rsidP="006A763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</w:p>
    <w:p w:rsidR="00D45E68" w:rsidRDefault="00D45E68" w:rsidP="006A763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</w:p>
    <w:p w:rsidR="007B619F" w:rsidRDefault="007B619F" w:rsidP="006A763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</w:p>
    <w:p w:rsidR="00DF60EF" w:rsidRDefault="00DF60EF" w:rsidP="006A763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</w:p>
    <w:p w:rsidR="00DF60EF" w:rsidRDefault="00DF60EF" w:rsidP="006A763E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</w:p>
    <w:p w:rsidR="004809F0" w:rsidRPr="001F3023" w:rsidRDefault="004809F0" w:rsidP="004809F0">
      <w:pPr>
        <w:autoSpaceDE w:val="0"/>
        <w:autoSpaceDN w:val="0"/>
        <w:adjustRightInd w:val="0"/>
        <w:spacing w:after="0" w:line="240" w:lineRule="auto"/>
        <w:ind w:left="3540" w:hanging="2973"/>
        <w:contextualSpacing/>
        <w:jc w:val="both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  <w:r w:rsidRPr="001F3023">
        <w:rPr>
          <w:rFonts w:ascii="Times New Roman" w:hAnsi="Times New Roman" w:cs="Times New Roman"/>
          <w:color w:val="000000"/>
          <w:sz w:val="20"/>
          <w:szCs w:val="20"/>
        </w:rPr>
        <w:t>Вносит: УМЗ</w:t>
      </w:r>
      <w:r w:rsidRPr="001F302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F302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F302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F3023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F3023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Рассылка: все структурные </w:t>
      </w:r>
    </w:p>
    <w:p w:rsidR="004809F0" w:rsidRPr="00AF2504" w:rsidRDefault="004809F0" w:rsidP="004809F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1"/>
        <w:rPr>
          <w:rFonts w:ascii="Times New Roman" w:hAnsi="Times New Roman" w:cs="Times New Roman"/>
          <w:color w:val="000000"/>
          <w:sz w:val="20"/>
          <w:szCs w:val="20"/>
        </w:rPr>
      </w:pPr>
      <w:r w:rsidRPr="00F9496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9496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9496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9496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9496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9496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9496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94960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2504">
        <w:rPr>
          <w:rFonts w:ascii="Times New Roman" w:hAnsi="Times New Roman" w:cs="Times New Roman"/>
          <w:color w:val="000000"/>
          <w:sz w:val="20"/>
          <w:szCs w:val="20"/>
        </w:rPr>
        <w:t>подразделения</w:t>
      </w:r>
    </w:p>
    <w:sectPr w:rsidR="004809F0" w:rsidRPr="00AF2504" w:rsidSect="0060404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3B1" w:rsidRDefault="00EB13B1" w:rsidP="00946D68">
      <w:pPr>
        <w:spacing w:after="0" w:line="240" w:lineRule="auto"/>
      </w:pPr>
      <w:r>
        <w:separator/>
      </w:r>
    </w:p>
  </w:endnote>
  <w:endnote w:type="continuationSeparator" w:id="0">
    <w:p w:rsidR="00EB13B1" w:rsidRDefault="00EB13B1" w:rsidP="00946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3B1" w:rsidRDefault="00EB13B1" w:rsidP="00946D68">
      <w:pPr>
        <w:spacing w:after="0" w:line="240" w:lineRule="auto"/>
      </w:pPr>
      <w:r>
        <w:separator/>
      </w:r>
    </w:p>
  </w:footnote>
  <w:footnote w:type="continuationSeparator" w:id="0">
    <w:p w:rsidR="00EB13B1" w:rsidRDefault="00EB13B1" w:rsidP="00946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378" w:rsidRDefault="00103378" w:rsidP="00103378">
    <w:pPr>
      <w:pStyle w:val="af2"/>
    </w:pPr>
  </w:p>
  <w:p w:rsidR="00103378" w:rsidRDefault="00103378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;visibility:visible" o:bullet="t">
        <v:imagedata r:id="rId1" o:title=""/>
      </v:shape>
    </w:pict>
  </w:numPicBullet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6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7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8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</w:abstractNum>
  <w:abstractNum w:abstractNumId="1">
    <w:nsid w:val="00000002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7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</w:abstractNum>
  <w:abstractNum w:abstractNumId="2">
    <w:nsid w:val="0000000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1">
      <w:start w:val="1"/>
      <w:numFmt w:val="decimal"/>
      <w:lvlText w:val="%1)%2)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)%2)%3)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)%2)%3)%4)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)%2)%3)%4)%5)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)%2)%3)%4)%5)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6">
      <w:start w:val="1"/>
      <w:numFmt w:val="decimal"/>
      <w:lvlText w:val="%1)%2)%3)%4)%5)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7">
      <w:start w:val="1"/>
      <w:numFmt w:val="decimal"/>
      <w:lvlText w:val="%1)%2)%3)%4)%5)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8">
      <w:start w:val="1"/>
      <w:numFmt w:val="decimal"/>
      <w:lvlText w:val="%1)%2)%3)%4)%5)"/>
      <w:lvlJc w:val="left"/>
      <w:pPr>
        <w:tabs>
          <w:tab w:val="num" w:pos="2880"/>
        </w:tabs>
        <w:ind w:left="2232" w:hanging="792"/>
      </w:pPr>
      <w:rPr>
        <w:rFonts w:cs="Times New Roman"/>
      </w:rPr>
    </w:lvl>
  </w:abstractNum>
  <w:abstractNum w:abstractNumId="3">
    <w:nsid w:val="0EBD19EB"/>
    <w:multiLevelType w:val="hybridMultilevel"/>
    <w:tmpl w:val="6E88E3B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E7685"/>
    <w:multiLevelType w:val="hybridMultilevel"/>
    <w:tmpl w:val="5F105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F0C80"/>
    <w:multiLevelType w:val="hybridMultilevel"/>
    <w:tmpl w:val="0F1E4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71D17"/>
    <w:multiLevelType w:val="hybridMultilevel"/>
    <w:tmpl w:val="A5482AAA"/>
    <w:lvl w:ilvl="0" w:tplc="E8269D0E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7">
    <w:nsid w:val="1A7E1AC4"/>
    <w:multiLevelType w:val="multilevel"/>
    <w:tmpl w:val="522CE07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1BA131E3"/>
    <w:multiLevelType w:val="hybridMultilevel"/>
    <w:tmpl w:val="3384A1F0"/>
    <w:lvl w:ilvl="0" w:tplc="0419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9">
    <w:nsid w:val="21586C7C"/>
    <w:multiLevelType w:val="multilevel"/>
    <w:tmpl w:val="51161D4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192214"/>
    <w:multiLevelType w:val="hybridMultilevel"/>
    <w:tmpl w:val="5B1E0FF2"/>
    <w:lvl w:ilvl="0" w:tplc="A55E9F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584B3A"/>
    <w:multiLevelType w:val="hybridMultilevel"/>
    <w:tmpl w:val="9C5E2B42"/>
    <w:lvl w:ilvl="0" w:tplc="0419000F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2">
    <w:nsid w:val="27EC3C60"/>
    <w:multiLevelType w:val="hybridMultilevel"/>
    <w:tmpl w:val="DFA077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622620"/>
    <w:multiLevelType w:val="hybridMultilevel"/>
    <w:tmpl w:val="C744F66C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7D77357"/>
    <w:multiLevelType w:val="multilevel"/>
    <w:tmpl w:val="1C7AC2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396347B5"/>
    <w:multiLevelType w:val="hybridMultilevel"/>
    <w:tmpl w:val="69CE62EC"/>
    <w:lvl w:ilvl="0" w:tplc="04190011">
      <w:start w:val="1"/>
      <w:numFmt w:val="decimal"/>
      <w:lvlText w:val="%1)"/>
      <w:lvlJc w:val="left"/>
      <w:pPr>
        <w:ind w:left="125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6">
    <w:nsid w:val="3A01011A"/>
    <w:multiLevelType w:val="hybridMultilevel"/>
    <w:tmpl w:val="E10067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5D09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51277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D2A3B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5410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1044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E9021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84EC3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2F2F2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3A896173"/>
    <w:multiLevelType w:val="hybridMultilevel"/>
    <w:tmpl w:val="A0EE6178"/>
    <w:lvl w:ilvl="0" w:tplc="15A49262">
      <w:start w:val="1"/>
      <w:numFmt w:val="decimal"/>
      <w:lvlText w:val="%1."/>
      <w:lvlJc w:val="left"/>
      <w:pPr>
        <w:ind w:left="14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8">
    <w:nsid w:val="3CC169C2"/>
    <w:multiLevelType w:val="hybridMultilevel"/>
    <w:tmpl w:val="0B8C7506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19">
    <w:nsid w:val="3E5E6D7E"/>
    <w:multiLevelType w:val="multilevel"/>
    <w:tmpl w:val="5816CC9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>
    <w:nsid w:val="3F457790"/>
    <w:multiLevelType w:val="hybridMultilevel"/>
    <w:tmpl w:val="2F8EC9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2CC4644"/>
    <w:multiLevelType w:val="multilevel"/>
    <w:tmpl w:val="55F4FB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42B6F5C"/>
    <w:multiLevelType w:val="multilevel"/>
    <w:tmpl w:val="C21AD93C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3">
    <w:nsid w:val="46A84B52"/>
    <w:multiLevelType w:val="hybridMultilevel"/>
    <w:tmpl w:val="8A3A430A"/>
    <w:lvl w:ilvl="0" w:tplc="2272BC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5D09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51277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D2A3B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5410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1044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E9021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84EC3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2F2F2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477E6D9A"/>
    <w:multiLevelType w:val="hybridMultilevel"/>
    <w:tmpl w:val="F336FC0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4F9D0D6B"/>
    <w:multiLevelType w:val="hybridMultilevel"/>
    <w:tmpl w:val="8AC8A316"/>
    <w:lvl w:ilvl="0" w:tplc="1F2C231E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6">
    <w:nsid w:val="51602018"/>
    <w:multiLevelType w:val="multilevel"/>
    <w:tmpl w:val="F532FF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8AC04C1"/>
    <w:multiLevelType w:val="multilevel"/>
    <w:tmpl w:val="FA5073D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D9278A"/>
    <w:multiLevelType w:val="hybridMultilevel"/>
    <w:tmpl w:val="49085068"/>
    <w:lvl w:ilvl="0" w:tplc="15A49262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9">
    <w:nsid w:val="5AD90C99"/>
    <w:multiLevelType w:val="hybridMultilevel"/>
    <w:tmpl w:val="B7F49AA0"/>
    <w:lvl w:ilvl="0" w:tplc="93F6B89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>
    <w:nsid w:val="5C8D5219"/>
    <w:multiLevelType w:val="hybridMultilevel"/>
    <w:tmpl w:val="85942812"/>
    <w:lvl w:ilvl="0" w:tplc="0419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1">
    <w:nsid w:val="5EF65AA5"/>
    <w:multiLevelType w:val="hybridMultilevel"/>
    <w:tmpl w:val="CAA011E2"/>
    <w:lvl w:ilvl="0" w:tplc="C452F356">
      <w:start w:val="1"/>
      <w:numFmt w:val="decimal"/>
      <w:lvlText w:val="%1."/>
      <w:lvlJc w:val="left"/>
      <w:pPr>
        <w:ind w:left="1654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60265A68"/>
    <w:multiLevelType w:val="hybridMultilevel"/>
    <w:tmpl w:val="18A8592E"/>
    <w:lvl w:ilvl="0" w:tplc="15A49262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33">
    <w:nsid w:val="611D72CF"/>
    <w:multiLevelType w:val="hybridMultilevel"/>
    <w:tmpl w:val="74E6298C"/>
    <w:lvl w:ilvl="0" w:tplc="A55E9F6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4">
    <w:nsid w:val="63DE75B5"/>
    <w:multiLevelType w:val="multilevel"/>
    <w:tmpl w:val="E4FE63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72" w:hanging="1800"/>
      </w:pPr>
      <w:rPr>
        <w:rFonts w:hint="default"/>
      </w:rPr>
    </w:lvl>
  </w:abstractNum>
  <w:abstractNum w:abstractNumId="35">
    <w:nsid w:val="66D95CA9"/>
    <w:multiLevelType w:val="hybridMultilevel"/>
    <w:tmpl w:val="27B82C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8F54A8E"/>
    <w:multiLevelType w:val="hybridMultilevel"/>
    <w:tmpl w:val="B8947C5E"/>
    <w:lvl w:ilvl="0" w:tplc="0419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7">
    <w:nsid w:val="6AE468F3"/>
    <w:multiLevelType w:val="hybridMultilevel"/>
    <w:tmpl w:val="EEEEBF9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6BA84931"/>
    <w:multiLevelType w:val="multilevel"/>
    <w:tmpl w:val="1CC8745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1AD45FC"/>
    <w:multiLevelType w:val="hybridMultilevel"/>
    <w:tmpl w:val="1F52F7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47A3061"/>
    <w:multiLevelType w:val="hybridMultilevel"/>
    <w:tmpl w:val="46F0E2B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1">
    <w:nsid w:val="74ED0879"/>
    <w:multiLevelType w:val="hybridMultilevel"/>
    <w:tmpl w:val="DA78D3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9F1C09"/>
    <w:multiLevelType w:val="hybridMultilevel"/>
    <w:tmpl w:val="8C2E50A2"/>
    <w:lvl w:ilvl="0" w:tplc="04190011">
      <w:start w:val="1"/>
      <w:numFmt w:val="decimal"/>
      <w:lvlText w:val="%1)"/>
      <w:lvlJc w:val="left"/>
      <w:pPr>
        <w:ind w:left="125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43">
    <w:nsid w:val="7BEE2560"/>
    <w:multiLevelType w:val="hybridMultilevel"/>
    <w:tmpl w:val="407065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3072C7"/>
    <w:multiLevelType w:val="hybridMultilevel"/>
    <w:tmpl w:val="D602A2CC"/>
    <w:lvl w:ilvl="0" w:tplc="23F61E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3"/>
  </w:num>
  <w:num w:numId="3">
    <w:abstractNumId w:val="19"/>
  </w:num>
  <w:num w:numId="4">
    <w:abstractNumId w:val="44"/>
  </w:num>
  <w:num w:numId="5">
    <w:abstractNumId w:val="38"/>
  </w:num>
  <w:num w:numId="6">
    <w:abstractNumId w:val="5"/>
  </w:num>
  <w:num w:numId="7">
    <w:abstractNumId w:val="7"/>
  </w:num>
  <w:num w:numId="8">
    <w:abstractNumId w:val="12"/>
  </w:num>
  <w:num w:numId="9">
    <w:abstractNumId w:val="14"/>
  </w:num>
  <w:num w:numId="10">
    <w:abstractNumId w:val="3"/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30"/>
  </w:num>
  <w:num w:numId="15">
    <w:abstractNumId w:val="11"/>
  </w:num>
  <w:num w:numId="16">
    <w:abstractNumId w:val="28"/>
  </w:num>
  <w:num w:numId="17">
    <w:abstractNumId w:val="17"/>
  </w:num>
  <w:num w:numId="18">
    <w:abstractNumId w:val="32"/>
  </w:num>
  <w:num w:numId="19">
    <w:abstractNumId w:val="1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8"/>
  </w:num>
  <w:num w:numId="23">
    <w:abstractNumId w:val="36"/>
  </w:num>
  <w:num w:numId="24">
    <w:abstractNumId w:val="39"/>
  </w:num>
  <w:num w:numId="25">
    <w:abstractNumId w:val="25"/>
  </w:num>
  <w:num w:numId="26">
    <w:abstractNumId w:val="15"/>
  </w:num>
  <w:num w:numId="27">
    <w:abstractNumId w:val="42"/>
  </w:num>
  <w:num w:numId="28">
    <w:abstractNumId w:val="29"/>
  </w:num>
  <w:num w:numId="29">
    <w:abstractNumId w:val="23"/>
  </w:num>
  <w:num w:numId="30">
    <w:abstractNumId w:val="18"/>
  </w:num>
  <w:num w:numId="31">
    <w:abstractNumId w:val="16"/>
  </w:num>
  <w:num w:numId="32">
    <w:abstractNumId w:val="24"/>
  </w:num>
  <w:num w:numId="33">
    <w:abstractNumId w:val="37"/>
  </w:num>
  <w:num w:numId="34">
    <w:abstractNumId w:val="31"/>
  </w:num>
  <w:num w:numId="35">
    <w:abstractNumId w:val="4"/>
  </w:num>
  <w:num w:numId="36">
    <w:abstractNumId w:val="40"/>
  </w:num>
  <w:num w:numId="37">
    <w:abstractNumId w:val="20"/>
  </w:num>
  <w:num w:numId="38">
    <w:abstractNumId w:val="35"/>
  </w:num>
  <w:num w:numId="39">
    <w:abstractNumId w:val="21"/>
  </w:num>
  <w:num w:numId="40">
    <w:abstractNumId w:val="9"/>
  </w:num>
  <w:num w:numId="41">
    <w:abstractNumId w:val="27"/>
  </w:num>
  <w:num w:numId="42">
    <w:abstractNumId w:val="22"/>
  </w:num>
  <w:num w:numId="43">
    <w:abstractNumId w:val="6"/>
  </w:num>
  <w:num w:numId="44">
    <w:abstractNumId w:val="43"/>
  </w:num>
  <w:num w:numId="45">
    <w:abstractNumId w:val="41"/>
  </w:num>
  <w:num w:numId="46">
    <w:abstractNumId w:val="13"/>
  </w:num>
  <w:num w:numId="47">
    <w:abstractNumId w:val="26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F07"/>
    <w:rsid w:val="00005AC8"/>
    <w:rsid w:val="0000627B"/>
    <w:rsid w:val="00006836"/>
    <w:rsid w:val="00006D97"/>
    <w:rsid w:val="000076C2"/>
    <w:rsid w:val="0001519B"/>
    <w:rsid w:val="00016338"/>
    <w:rsid w:val="00016ECD"/>
    <w:rsid w:val="000178B5"/>
    <w:rsid w:val="00021543"/>
    <w:rsid w:val="00022860"/>
    <w:rsid w:val="00022C61"/>
    <w:rsid w:val="00024D23"/>
    <w:rsid w:val="0002797E"/>
    <w:rsid w:val="0003087B"/>
    <w:rsid w:val="00030929"/>
    <w:rsid w:val="00031B4C"/>
    <w:rsid w:val="00036F94"/>
    <w:rsid w:val="0004041B"/>
    <w:rsid w:val="00040EF9"/>
    <w:rsid w:val="00045025"/>
    <w:rsid w:val="00055327"/>
    <w:rsid w:val="000638B7"/>
    <w:rsid w:val="00065DA8"/>
    <w:rsid w:val="0006739F"/>
    <w:rsid w:val="000701DE"/>
    <w:rsid w:val="00074D8B"/>
    <w:rsid w:val="00075817"/>
    <w:rsid w:val="00083186"/>
    <w:rsid w:val="0008446D"/>
    <w:rsid w:val="00086A7A"/>
    <w:rsid w:val="00087F9A"/>
    <w:rsid w:val="00092D69"/>
    <w:rsid w:val="00097E38"/>
    <w:rsid w:val="000A0896"/>
    <w:rsid w:val="000A497E"/>
    <w:rsid w:val="000A4B6A"/>
    <w:rsid w:val="000A4CF0"/>
    <w:rsid w:val="000A6E97"/>
    <w:rsid w:val="000B400D"/>
    <w:rsid w:val="000B5744"/>
    <w:rsid w:val="000B5F20"/>
    <w:rsid w:val="000B7806"/>
    <w:rsid w:val="000C317F"/>
    <w:rsid w:val="000C7067"/>
    <w:rsid w:val="000D104D"/>
    <w:rsid w:val="000D1782"/>
    <w:rsid w:val="000D5822"/>
    <w:rsid w:val="000D63AA"/>
    <w:rsid w:val="000E2880"/>
    <w:rsid w:val="000E31D9"/>
    <w:rsid w:val="000E49B8"/>
    <w:rsid w:val="000F213D"/>
    <w:rsid w:val="00103378"/>
    <w:rsid w:val="00106BB6"/>
    <w:rsid w:val="00113597"/>
    <w:rsid w:val="001219AA"/>
    <w:rsid w:val="001244A5"/>
    <w:rsid w:val="001261CF"/>
    <w:rsid w:val="00131029"/>
    <w:rsid w:val="00132FE8"/>
    <w:rsid w:val="00133C61"/>
    <w:rsid w:val="00135654"/>
    <w:rsid w:val="0014370C"/>
    <w:rsid w:val="00143BF0"/>
    <w:rsid w:val="001472AE"/>
    <w:rsid w:val="001506C4"/>
    <w:rsid w:val="0015362C"/>
    <w:rsid w:val="00153BE5"/>
    <w:rsid w:val="00154C93"/>
    <w:rsid w:val="001619C4"/>
    <w:rsid w:val="00164A37"/>
    <w:rsid w:val="00165812"/>
    <w:rsid w:val="00166EB6"/>
    <w:rsid w:val="00167AD4"/>
    <w:rsid w:val="00171757"/>
    <w:rsid w:val="00171C30"/>
    <w:rsid w:val="001761C3"/>
    <w:rsid w:val="00180670"/>
    <w:rsid w:val="00180E01"/>
    <w:rsid w:val="00184EE6"/>
    <w:rsid w:val="00184FE7"/>
    <w:rsid w:val="00185207"/>
    <w:rsid w:val="00187FC7"/>
    <w:rsid w:val="001A00B0"/>
    <w:rsid w:val="001A40F8"/>
    <w:rsid w:val="001A795B"/>
    <w:rsid w:val="001B10D4"/>
    <w:rsid w:val="001B1355"/>
    <w:rsid w:val="001B243C"/>
    <w:rsid w:val="001B5C81"/>
    <w:rsid w:val="001B616D"/>
    <w:rsid w:val="001C7669"/>
    <w:rsid w:val="001D0CA8"/>
    <w:rsid w:val="001D1608"/>
    <w:rsid w:val="001D1F49"/>
    <w:rsid w:val="001D1F95"/>
    <w:rsid w:val="001D37E5"/>
    <w:rsid w:val="001D3F04"/>
    <w:rsid w:val="001D74F5"/>
    <w:rsid w:val="001E02EA"/>
    <w:rsid w:val="001E2D29"/>
    <w:rsid w:val="001E42C1"/>
    <w:rsid w:val="001E4E35"/>
    <w:rsid w:val="001E5E39"/>
    <w:rsid w:val="001E77C0"/>
    <w:rsid w:val="001E7D94"/>
    <w:rsid w:val="001F103D"/>
    <w:rsid w:val="001F1101"/>
    <w:rsid w:val="001F5BCE"/>
    <w:rsid w:val="001F5BF9"/>
    <w:rsid w:val="001F6240"/>
    <w:rsid w:val="00206BAA"/>
    <w:rsid w:val="00216189"/>
    <w:rsid w:val="002171F7"/>
    <w:rsid w:val="002179A0"/>
    <w:rsid w:val="002215B3"/>
    <w:rsid w:val="00227305"/>
    <w:rsid w:val="00227544"/>
    <w:rsid w:val="00232A3C"/>
    <w:rsid w:val="0023373E"/>
    <w:rsid w:val="00243599"/>
    <w:rsid w:val="00245377"/>
    <w:rsid w:val="00245945"/>
    <w:rsid w:val="002470CD"/>
    <w:rsid w:val="00251140"/>
    <w:rsid w:val="00251556"/>
    <w:rsid w:val="00253036"/>
    <w:rsid w:val="00254DB5"/>
    <w:rsid w:val="002550C5"/>
    <w:rsid w:val="00255C93"/>
    <w:rsid w:val="00256A3A"/>
    <w:rsid w:val="00256CA5"/>
    <w:rsid w:val="002654A9"/>
    <w:rsid w:val="00267370"/>
    <w:rsid w:val="002704C7"/>
    <w:rsid w:val="00272FDF"/>
    <w:rsid w:val="00277BA5"/>
    <w:rsid w:val="00280503"/>
    <w:rsid w:val="00282393"/>
    <w:rsid w:val="00286893"/>
    <w:rsid w:val="00286BB4"/>
    <w:rsid w:val="00286FA2"/>
    <w:rsid w:val="00291845"/>
    <w:rsid w:val="00292A0F"/>
    <w:rsid w:val="00292A71"/>
    <w:rsid w:val="00294D24"/>
    <w:rsid w:val="002A03DE"/>
    <w:rsid w:val="002A18E4"/>
    <w:rsid w:val="002A3FF6"/>
    <w:rsid w:val="002A641A"/>
    <w:rsid w:val="002B041C"/>
    <w:rsid w:val="002B1DBA"/>
    <w:rsid w:val="002B39A1"/>
    <w:rsid w:val="002C0DE9"/>
    <w:rsid w:val="002C2142"/>
    <w:rsid w:val="002C296D"/>
    <w:rsid w:val="002C577C"/>
    <w:rsid w:val="002C66AF"/>
    <w:rsid w:val="002D75DB"/>
    <w:rsid w:val="002E31F1"/>
    <w:rsid w:val="0030047A"/>
    <w:rsid w:val="00300C97"/>
    <w:rsid w:val="00302697"/>
    <w:rsid w:val="00306BE4"/>
    <w:rsid w:val="00316536"/>
    <w:rsid w:val="0031676A"/>
    <w:rsid w:val="003206D7"/>
    <w:rsid w:val="003276C4"/>
    <w:rsid w:val="00330C1E"/>
    <w:rsid w:val="00330E60"/>
    <w:rsid w:val="00332226"/>
    <w:rsid w:val="00332759"/>
    <w:rsid w:val="00332D0D"/>
    <w:rsid w:val="00335F25"/>
    <w:rsid w:val="00341FBF"/>
    <w:rsid w:val="00342006"/>
    <w:rsid w:val="00345477"/>
    <w:rsid w:val="00353CF3"/>
    <w:rsid w:val="00355723"/>
    <w:rsid w:val="0035668A"/>
    <w:rsid w:val="00357A02"/>
    <w:rsid w:val="00360176"/>
    <w:rsid w:val="00363B35"/>
    <w:rsid w:val="00363FEF"/>
    <w:rsid w:val="00365F60"/>
    <w:rsid w:val="003705FB"/>
    <w:rsid w:val="00373031"/>
    <w:rsid w:val="00380FFB"/>
    <w:rsid w:val="00381F07"/>
    <w:rsid w:val="003826E2"/>
    <w:rsid w:val="00382983"/>
    <w:rsid w:val="00383140"/>
    <w:rsid w:val="0038465C"/>
    <w:rsid w:val="00385F72"/>
    <w:rsid w:val="00386C5A"/>
    <w:rsid w:val="00391AA4"/>
    <w:rsid w:val="00395792"/>
    <w:rsid w:val="00396814"/>
    <w:rsid w:val="003979F7"/>
    <w:rsid w:val="003B0372"/>
    <w:rsid w:val="003B0864"/>
    <w:rsid w:val="003B1834"/>
    <w:rsid w:val="003B2D06"/>
    <w:rsid w:val="003B3C8C"/>
    <w:rsid w:val="003B45F9"/>
    <w:rsid w:val="003B5256"/>
    <w:rsid w:val="003B6256"/>
    <w:rsid w:val="003B75D2"/>
    <w:rsid w:val="003C1F2D"/>
    <w:rsid w:val="003C3D52"/>
    <w:rsid w:val="003C63E1"/>
    <w:rsid w:val="003C67B6"/>
    <w:rsid w:val="003D0F4B"/>
    <w:rsid w:val="003D2DB1"/>
    <w:rsid w:val="003D2F65"/>
    <w:rsid w:val="003D30CC"/>
    <w:rsid w:val="003D5B39"/>
    <w:rsid w:val="003E0BF7"/>
    <w:rsid w:val="003E21A0"/>
    <w:rsid w:val="003E3646"/>
    <w:rsid w:val="003E775F"/>
    <w:rsid w:val="003F44EB"/>
    <w:rsid w:val="003F4B1B"/>
    <w:rsid w:val="003F4E81"/>
    <w:rsid w:val="003F7908"/>
    <w:rsid w:val="004041DB"/>
    <w:rsid w:val="0041166E"/>
    <w:rsid w:val="00415FA3"/>
    <w:rsid w:val="00416D89"/>
    <w:rsid w:val="00417521"/>
    <w:rsid w:val="004214D1"/>
    <w:rsid w:val="0042151A"/>
    <w:rsid w:val="00423EB5"/>
    <w:rsid w:val="00424B96"/>
    <w:rsid w:val="00427BA5"/>
    <w:rsid w:val="00427CC1"/>
    <w:rsid w:val="00427D99"/>
    <w:rsid w:val="00430B28"/>
    <w:rsid w:val="00435977"/>
    <w:rsid w:val="00441B90"/>
    <w:rsid w:val="004505DC"/>
    <w:rsid w:val="00452383"/>
    <w:rsid w:val="0045630E"/>
    <w:rsid w:val="00457945"/>
    <w:rsid w:val="00462746"/>
    <w:rsid w:val="00462C61"/>
    <w:rsid w:val="00463688"/>
    <w:rsid w:val="004665C8"/>
    <w:rsid w:val="0046699B"/>
    <w:rsid w:val="004758E3"/>
    <w:rsid w:val="00476DFC"/>
    <w:rsid w:val="004809F0"/>
    <w:rsid w:val="00487297"/>
    <w:rsid w:val="00490354"/>
    <w:rsid w:val="00491F93"/>
    <w:rsid w:val="004934F5"/>
    <w:rsid w:val="00493E92"/>
    <w:rsid w:val="00493EF2"/>
    <w:rsid w:val="004A050F"/>
    <w:rsid w:val="004A09A2"/>
    <w:rsid w:val="004A1D41"/>
    <w:rsid w:val="004B0385"/>
    <w:rsid w:val="004B48B9"/>
    <w:rsid w:val="004B4B0A"/>
    <w:rsid w:val="004B5BE8"/>
    <w:rsid w:val="004C5D82"/>
    <w:rsid w:val="004D07D4"/>
    <w:rsid w:val="004D134F"/>
    <w:rsid w:val="004D2079"/>
    <w:rsid w:val="004D5D68"/>
    <w:rsid w:val="004E0108"/>
    <w:rsid w:val="004E14F3"/>
    <w:rsid w:val="004E7C74"/>
    <w:rsid w:val="004F16C4"/>
    <w:rsid w:val="004F2011"/>
    <w:rsid w:val="004F29F4"/>
    <w:rsid w:val="004F44D1"/>
    <w:rsid w:val="004F4689"/>
    <w:rsid w:val="00501678"/>
    <w:rsid w:val="005054B5"/>
    <w:rsid w:val="0051087A"/>
    <w:rsid w:val="00511BEB"/>
    <w:rsid w:val="00512D14"/>
    <w:rsid w:val="00513161"/>
    <w:rsid w:val="00513351"/>
    <w:rsid w:val="00513993"/>
    <w:rsid w:val="005151DD"/>
    <w:rsid w:val="00517FB2"/>
    <w:rsid w:val="00526CD4"/>
    <w:rsid w:val="00526D3C"/>
    <w:rsid w:val="0053169D"/>
    <w:rsid w:val="005339C5"/>
    <w:rsid w:val="005347A6"/>
    <w:rsid w:val="00534955"/>
    <w:rsid w:val="00535B74"/>
    <w:rsid w:val="00536C42"/>
    <w:rsid w:val="0055222B"/>
    <w:rsid w:val="005527F7"/>
    <w:rsid w:val="00557C96"/>
    <w:rsid w:val="00560B88"/>
    <w:rsid w:val="0056261F"/>
    <w:rsid w:val="0056752D"/>
    <w:rsid w:val="00567C70"/>
    <w:rsid w:val="005709BF"/>
    <w:rsid w:val="005719CF"/>
    <w:rsid w:val="00572709"/>
    <w:rsid w:val="00572860"/>
    <w:rsid w:val="005779E6"/>
    <w:rsid w:val="005828F2"/>
    <w:rsid w:val="00582DE5"/>
    <w:rsid w:val="0058547A"/>
    <w:rsid w:val="0059124B"/>
    <w:rsid w:val="0059306C"/>
    <w:rsid w:val="005A2E26"/>
    <w:rsid w:val="005A328F"/>
    <w:rsid w:val="005A358F"/>
    <w:rsid w:val="005A4659"/>
    <w:rsid w:val="005A7F15"/>
    <w:rsid w:val="005B16B8"/>
    <w:rsid w:val="005B4B44"/>
    <w:rsid w:val="005B4E2F"/>
    <w:rsid w:val="005B5BE2"/>
    <w:rsid w:val="005B7619"/>
    <w:rsid w:val="005B7866"/>
    <w:rsid w:val="005C0700"/>
    <w:rsid w:val="005C35EC"/>
    <w:rsid w:val="005C39E8"/>
    <w:rsid w:val="005D26AD"/>
    <w:rsid w:val="005D36EC"/>
    <w:rsid w:val="005D3AF0"/>
    <w:rsid w:val="005D4D1F"/>
    <w:rsid w:val="005D59A0"/>
    <w:rsid w:val="005E1812"/>
    <w:rsid w:val="005E23AB"/>
    <w:rsid w:val="005E326B"/>
    <w:rsid w:val="005E4BE2"/>
    <w:rsid w:val="005E5CF4"/>
    <w:rsid w:val="005F0D26"/>
    <w:rsid w:val="005F294F"/>
    <w:rsid w:val="005F2F7C"/>
    <w:rsid w:val="005F34E0"/>
    <w:rsid w:val="005F7C7F"/>
    <w:rsid w:val="0060404A"/>
    <w:rsid w:val="00614612"/>
    <w:rsid w:val="00620046"/>
    <w:rsid w:val="00626346"/>
    <w:rsid w:val="006275E0"/>
    <w:rsid w:val="006300BF"/>
    <w:rsid w:val="006303DC"/>
    <w:rsid w:val="00635E2F"/>
    <w:rsid w:val="00636242"/>
    <w:rsid w:val="006371D3"/>
    <w:rsid w:val="006414C7"/>
    <w:rsid w:val="00641C84"/>
    <w:rsid w:val="0064277D"/>
    <w:rsid w:val="00643696"/>
    <w:rsid w:val="006445B2"/>
    <w:rsid w:val="00645DD8"/>
    <w:rsid w:val="006469DE"/>
    <w:rsid w:val="00655D68"/>
    <w:rsid w:val="006610B9"/>
    <w:rsid w:val="006669FB"/>
    <w:rsid w:val="00666C7D"/>
    <w:rsid w:val="00667FB2"/>
    <w:rsid w:val="006700A4"/>
    <w:rsid w:val="00672B76"/>
    <w:rsid w:val="006734E9"/>
    <w:rsid w:val="00683CA6"/>
    <w:rsid w:val="0068758B"/>
    <w:rsid w:val="00687B8E"/>
    <w:rsid w:val="006920D0"/>
    <w:rsid w:val="00694B27"/>
    <w:rsid w:val="0069525E"/>
    <w:rsid w:val="0069772A"/>
    <w:rsid w:val="006A0D55"/>
    <w:rsid w:val="006A10AE"/>
    <w:rsid w:val="006A6FF9"/>
    <w:rsid w:val="006A763E"/>
    <w:rsid w:val="006B12BD"/>
    <w:rsid w:val="006B1597"/>
    <w:rsid w:val="006B1701"/>
    <w:rsid w:val="006B2C87"/>
    <w:rsid w:val="006B534B"/>
    <w:rsid w:val="006B6106"/>
    <w:rsid w:val="006C00F0"/>
    <w:rsid w:val="006C11D4"/>
    <w:rsid w:val="006C2A54"/>
    <w:rsid w:val="006D3019"/>
    <w:rsid w:val="006D38BB"/>
    <w:rsid w:val="006D40F8"/>
    <w:rsid w:val="006D4B80"/>
    <w:rsid w:val="006D6663"/>
    <w:rsid w:val="006D7CFB"/>
    <w:rsid w:val="006F0930"/>
    <w:rsid w:val="006F21A7"/>
    <w:rsid w:val="006F31A7"/>
    <w:rsid w:val="006F74C2"/>
    <w:rsid w:val="006F7A6D"/>
    <w:rsid w:val="007002A7"/>
    <w:rsid w:val="00700C52"/>
    <w:rsid w:val="007020C5"/>
    <w:rsid w:val="0070250C"/>
    <w:rsid w:val="00702D92"/>
    <w:rsid w:val="00703309"/>
    <w:rsid w:val="00710A6D"/>
    <w:rsid w:val="00712CBF"/>
    <w:rsid w:val="00715D16"/>
    <w:rsid w:val="007258D0"/>
    <w:rsid w:val="00726E61"/>
    <w:rsid w:val="0073329D"/>
    <w:rsid w:val="00735301"/>
    <w:rsid w:val="00735AC6"/>
    <w:rsid w:val="0073654A"/>
    <w:rsid w:val="00742622"/>
    <w:rsid w:val="0074324B"/>
    <w:rsid w:val="00745B76"/>
    <w:rsid w:val="00747737"/>
    <w:rsid w:val="007545E7"/>
    <w:rsid w:val="007550DA"/>
    <w:rsid w:val="00757BFF"/>
    <w:rsid w:val="007619CC"/>
    <w:rsid w:val="00762E2E"/>
    <w:rsid w:val="0076395F"/>
    <w:rsid w:val="007649A3"/>
    <w:rsid w:val="00772C19"/>
    <w:rsid w:val="00774D4B"/>
    <w:rsid w:val="007753EC"/>
    <w:rsid w:val="007765EC"/>
    <w:rsid w:val="00776C97"/>
    <w:rsid w:val="0078089C"/>
    <w:rsid w:val="007808D0"/>
    <w:rsid w:val="00784455"/>
    <w:rsid w:val="00786C13"/>
    <w:rsid w:val="00787468"/>
    <w:rsid w:val="00791CB1"/>
    <w:rsid w:val="00792D12"/>
    <w:rsid w:val="00794ABE"/>
    <w:rsid w:val="007A0A39"/>
    <w:rsid w:val="007A1D02"/>
    <w:rsid w:val="007A3C9F"/>
    <w:rsid w:val="007A4305"/>
    <w:rsid w:val="007A72C1"/>
    <w:rsid w:val="007B0F2F"/>
    <w:rsid w:val="007B3B81"/>
    <w:rsid w:val="007B45EA"/>
    <w:rsid w:val="007B619F"/>
    <w:rsid w:val="007C2E28"/>
    <w:rsid w:val="007C6B97"/>
    <w:rsid w:val="007C7CBC"/>
    <w:rsid w:val="007D439A"/>
    <w:rsid w:val="007D7E7B"/>
    <w:rsid w:val="007E44FA"/>
    <w:rsid w:val="007E6E3D"/>
    <w:rsid w:val="007E79D1"/>
    <w:rsid w:val="007F1C11"/>
    <w:rsid w:val="007F27AD"/>
    <w:rsid w:val="007F47B3"/>
    <w:rsid w:val="007F75A2"/>
    <w:rsid w:val="00800241"/>
    <w:rsid w:val="00806BA3"/>
    <w:rsid w:val="00807EE9"/>
    <w:rsid w:val="00811F32"/>
    <w:rsid w:val="00813EDC"/>
    <w:rsid w:val="00814A64"/>
    <w:rsid w:val="00817C5B"/>
    <w:rsid w:val="00820346"/>
    <w:rsid w:val="00822503"/>
    <w:rsid w:val="0082319A"/>
    <w:rsid w:val="0082622C"/>
    <w:rsid w:val="00827B8E"/>
    <w:rsid w:val="0083342A"/>
    <w:rsid w:val="00841E81"/>
    <w:rsid w:val="00845011"/>
    <w:rsid w:val="00846D67"/>
    <w:rsid w:val="00847201"/>
    <w:rsid w:val="0084773E"/>
    <w:rsid w:val="008500CA"/>
    <w:rsid w:val="00851EF4"/>
    <w:rsid w:val="0085228D"/>
    <w:rsid w:val="00856CFD"/>
    <w:rsid w:val="0086116E"/>
    <w:rsid w:val="00862335"/>
    <w:rsid w:val="008630C7"/>
    <w:rsid w:val="008728AD"/>
    <w:rsid w:val="00881E0C"/>
    <w:rsid w:val="00882245"/>
    <w:rsid w:val="00882C58"/>
    <w:rsid w:val="00884BB5"/>
    <w:rsid w:val="008935AE"/>
    <w:rsid w:val="0089512B"/>
    <w:rsid w:val="00896379"/>
    <w:rsid w:val="0089637E"/>
    <w:rsid w:val="008A0985"/>
    <w:rsid w:val="008A22B3"/>
    <w:rsid w:val="008A242E"/>
    <w:rsid w:val="008A3263"/>
    <w:rsid w:val="008A51DE"/>
    <w:rsid w:val="008A5EFB"/>
    <w:rsid w:val="008A5F5D"/>
    <w:rsid w:val="008A6CF3"/>
    <w:rsid w:val="008A6D9F"/>
    <w:rsid w:val="008B029E"/>
    <w:rsid w:val="008B13FE"/>
    <w:rsid w:val="008B78CA"/>
    <w:rsid w:val="008B7F14"/>
    <w:rsid w:val="008C4B05"/>
    <w:rsid w:val="008D1010"/>
    <w:rsid w:val="008D25A9"/>
    <w:rsid w:val="008D4327"/>
    <w:rsid w:val="008D564A"/>
    <w:rsid w:val="008F0853"/>
    <w:rsid w:val="00901A9B"/>
    <w:rsid w:val="009035F3"/>
    <w:rsid w:val="00904EE1"/>
    <w:rsid w:val="00905DAE"/>
    <w:rsid w:val="00907874"/>
    <w:rsid w:val="009108CA"/>
    <w:rsid w:val="009117C8"/>
    <w:rsid w:val="00914426"/>
    <w:rsid w:val="00915103"/>
    <w:rsid w:val="009215EB"/>
    <w:rsid w:val="009235AF"/>
    <w:rsid w:val="00927503"/>
    <w:rsid w:val="0093227B"/>
    <w:rsid w:val="009338F2"/>
    <w:rsid w:val="00936660"/>
    <w:rsid w:val="00942F2A"/>
    <w:rsid w:val="00945EF8"/>
    <w:rsid w:val="00946D68"/>
    <w:rsid w:val="00950A77"/>
    <w:rsid w:val="009518DB"/>
    <w:rsid w:val="009571C6"/>
    <w:rsid w:val="00961B55"/>
    <w:rsid w:val="009628C9"/>
    <w:rsid w:val="00965978"/>
    <w:rsid w:val="00967155"/>
    <w:rsid w:val="0096742C"/>
    <w:rsid w:val="00967DDC"/>
    <w:rsid w:val="0097321F"/>
    <w:rsid w:val="00973746"/>
    <w:rsid w:val="0097540B"/>
    <w:rsid w:val="00975766"/>
    <w:rsid w:val="00977D28"/>
    <w:rsid w:val="00980851"/>
    <w:rsid w:val="009835D3"/>
    <w:rsid w:val="009909E6"/>
    <w:rsid w:val="00991383"/>
    <w:rsid w:val="0099152D"/>
    <w:rsid w:val="00991A5E"/>
    <w:rsid w:val="00992EA2"/>
    <w:rsid w:val="009955A6"/>
    <w:rsid w:val="00995955"/>
    <w:rsid w:val="009A03AF"/>
    <w:rsid w:val="009A125B"/>
    <w:rsid w:val="009A21A5"/>
    <w:rsid w:val="009A4275"/>
    <w:rsid w:val="009A5546"/>
    <w:rsid w:val="009A5D15"/>
    <w:rsid w:val="009B29EF"/>
    <w:rsid w:val="009B4250"/>
    <w:rsid w:val="009B5632"/>
    <w:rsid w:val="009B6462"/>
    <w:rsid w:val="009B75FD"/>
    <w:rsid w:val="009C03C1"/>
    <w:rsid w:val="009C5FF1"/>
    <w:rsid w:val="009D1819"/>
    <w:rsid w:val="009D3B21"/>
    <w:rsid w:val="009D7B5A"/>
    <w:rsid w:val="009E0AD8"/>
    <w:rsid w:val="009E3CA7"/>
    <w:rsid w:val="009F3481"/>
    <w:rsid w:val="009F4A60"/>
    <w:rsid w:val="00A10B0A"/>
    <w:rsid w:val="00A147D3"/>
    <w:rsid w:val="00A14F37"/>
    <w:rsid w:val="00A16AA8"/>
    <w:rsid w:val="00A229C3"/>
    <w:rsid w:val="00A23DF0"/>
    <w:rsid w:val="00A305A8"/>
    <w:rsid w:val="00A34482"/>
    <w:rsid w:val="00A42C7C"/>
    <w:rsid w:val="00A436F1"/>
    <w:rsid w:val="00A54366"/>
    <w:rsid w:val="00A54EA4"/>
    <w:rsid w:val="00A62E58"/>
    <w:rsid w:val="00A670E7"/>
    <w:rsid w:val="00A717C7"/>
    <w:rsid w:val="00A7299A"/>
    <w:rsid w:val="00A72F3D"/>
    <w:rsid w:val="00A7636E"/>
    <w:rsid w:val="00A77B42"/>
    <w:rsid w:val="00A83507"/>
    <w:rsid w:val="00A86E04"/>
    <w:rsid w:val="00A90715"/>
    <w:rsid w:val="00A92F4A"/>
    <w:rsid w:val="00A9373A"/>
    <w:rsid w:val="00A93838"/>
    <w:rsid w:val="00A940D3"/>
    <w:rsid w:val="00A966DA"/>
    <w:rsid w:val="00A96FD2"/>
    <w:rsid w:val="00AA1014"/>
    <w:rsid w:val="00AA3286"/>
    <w:rsid w:val="00AA4CBA"/>
    <w:rsid w:val="00AA5139"/>
    <w:rsid w:val="00AB37D3"/>
    <w:rsid w:val="00AB3972"/>
    <w:rsid w:val="00AB7715"/>
    <w:rsid w:val="00AC23FD"/>
    <w:rsid w:val="00AC3A7C"/>
    <w:rsid w:val="00AC43A7"/>
    <w:rsid w:val="00AC43B6"/>
    <w:rsid w:val="00AC50A0"/>
    <w:rsid w:val="00AC50C3"/>
    <w:rsid w:val="00AC6966"/>
    <w:rsid w:val="00AD0C07"/>
    <w:rsid w:val="00AD1DD2"/>
    <w:rsid w:val="00AD2343"/>
    <w:rsid w:val="00AD6B1B"/>
    <w:rsid w:val="00AE017C"/>
    <w:rsid w:val="00AE48ED"/>
    <w:rsid w:val="00AE612C"/>
    <w:rsid w:val="00AE7352"/>
    <w:rsid w:val="00AF1CD3"/>
    <w:rsid w:val="00B039F8"/>
    <w:rsid w:val="00B06F25"/>
    <w:rsid w:val="00B07591"/>
    <w:rsid w:val="00B07673"/>
    <w:rsid w:val="00B12B60"/>
    <w:rsid w:val="00B12EED"/>
    <w:rsid w:val="00B13381"/>
    <w:rsid w:val="00B246D6"/>
    <w:rsid w:val="00B2486A"/>
    <w:rsid w:val="00B267D1"/>
    <w:rsid w:val="00B3176D"/>
    <w:rsid w:val="00B328A4"/>
    <w:rsid w:val="00B33BB9"/>
    <w:rsid w:val="00B3784D"/>
    <w:rsid w:val="00B40CBF"/>
    <w:rsid w:val="00B44ADF"/>
    <w:rsid w:val="00B45EE1"/>
    <w:rsid w:val="00B474C4"/>
    <w:rsid w:val="00B5168D"/>
    <w:rsid w:val="00B53A5F"/>
    <w:rsid w:val="00B554EC"/>
    <w:rsid w:val="00B5563A"/>
    <w:rsid w:val="00B5631E"/>
    <w:rsid w:val="00B573E7"/>
    <w:rsid w:val="00B601F5"/>
    <w:rsid w:val="00B62461"/>
    <w:rsid w:val="00B624B2"/>
    <w:rsid w:val="00B64063"/>
    <w:rsid w:val="00B65FCA"/>
    <w:rsid w:val="00B705BF"/>
    <w:rsid w:val="00B765CB"/>
    <w:rsid w:val="00B77E42"/>
    <w:rsid w:val="00B81BB4"/>
    <w:rsid w:val="00B84899"/>
    <w:rsid w:val="00B9734F"/>
    <w:rsid w:val="00BA06FE"/>
    <w:rsid w:val="00BA6B45"/>
    <w:rsid w:val="00BB1548"/>
    <w:rsid w:val="00BB2B10"/>
    <w:rsid w:val="00BB6EAE"/>
    <w:rsid w:val="00BC4ADF"/>
    <w:rsid w:val="00BD2756"/>
    <w:rsid w:val="00BD2B04"/>
    <w:rsid w:val="00BD613E"/>
    <w:rsid w:val="00BD7147"/>
    <w:rsid w:val="00BE20DF"/>
    <w:rsid w:val="00BE560E"/>
    <w:rsid w:val="00BE74A5"/>
    <w:rsid w:val="00BE7E60"/>
    <w:rsid w:val="00BF0E0C"/>
    <w:rsid w:val="00BF1544"/>
    <w:rsid w:val="00BF1D99"/>
    <w:rsid w:val="00BF1FBF"/>
    <w:rsid w:val="00BF2331"/>
    <w:rsid w:val="00C001E9"/>
    <w:rsid w:val="00C01FEF"/>
    <w:rsid w:val="00C027B9"/>
    <w:rsid w:val="00C04BF5"/>
    <w:rsid w:val="00C06BA7"/>
    <w:rsid w:val="00C07085"/>
    <w:rsid w:val="00C12651"/>
    <w:rsid w:val="00C20DB1"/>
    <w:rsid w:val="00C24046"/>
    <w:rsid w:val="00C25665"/>
    <w:rsid w:val="00C31363"/>
    <w:rsid w:val="00C32814"/>
    <w:rsid w:val="00C33B7E"/>
    <w:rsid w:val="00C33C07"/>
    <w:rsid w:val="00C36BE5"/>
    <w:rsid w:val="00C404FF"/>
    <w:rsid w:val="00C40C70"/>
    <w:rsid w:val="00C4160A"/>
    <w:rsid w:val="00C53424"/>
    <w:rsid w:val="00C53963"/>
    <w:rsid w:val="00C6407F"/>
    <w:rsid w:val="00C6514D"/>
    <w:rsid w:val="00C66B0E"/>
    <w:rsid w:val="00C706D8"/>
    <w:rsid w:val="00C72743"/>
    <w:rsid w:val="00C7428A"/>
    <w:rsid w:val="00C80F78"/>
    <w:rsid w:val="00C82610"/>
    <w:rsid w:val="00C87D82"/>
    <w:rsid w:val="00C90C90"/>
    <w:rsid w:val="00C91B2E"/>
    <w:rsid w:val="00C9441F"/>
    <w:rsid w:val="00C956D9"/>
    <w:rsid w:val="00C95722"/>
    <w:rsid w:val="00CA1D7E"/>
    <w:rsid w:val="00CA4D1E"/>
    <w:rsid w:val="00CA50E3"/>
    <w:rsid w:val="00CA5D53"/>
    <w:rsid w:val="00CA72E5"/>
    <w:rsid w:val="00CA7BCF"/>
    <w:rsid w:val="00CB091B"/>
    <w:rsid w:val="00CB6319"/>
    <w:rsid w:val="00CB71D3"/>
    <w:rsid w:val="00CC1D00"/>
    <w:rsid w:val="00CC4C8B"/>
    <w:rsid w:val="00CC5B66"/>
    <w:rsid w:val="00CC69CC"/>
    <w:rsid w:val="00CD2BF6"/>
    <w:rsid w:val="00CD5554"/>
    <w:rsid w:val="00CD691E"/>
    <w:rsid w:val="00CE49CB"/>
    <w:rsid w:val="00CE4C22"/>
    <w:rsid w:val="00CE6D0F"/>
    <w:rsid w:val="00CE76B9"/>
    <w:rsid w:val="00CE79F2"/>
    <w:rsid w:val="00CF3CD9"/>
    <w:rsid w:val="00CF4EE6"/>
    <w:rsid w:val="00D009AD"/>
    <w:rsid w:val="00D00A5A"/>
    <w:rsid w:val="00D01D4A"/>
    <w:rsid w:val="00D13284"/>
    <w:rsid w:val="00D13CE9"/>
    <w:rsid w:val="00D211E1"/>
    <w:rsid w:val="00D227A7"/>
    <w:rsid w:val="00D23BBF"/>
    <w:rsid w:val="00D25CF2"/>
    <w:rsid w:val="00D2655A"/>
    <w:rsid w:val="00D32119"/>
    <w:rsid w:val="00D368CD"/>
    <w:rsid w:val="00D37117"/>
    <w:rsid w:val="00D44E67"/>
    <w:rsid w:val="00D44FDE"/>
    <w:rsid w:val="00D45E68"/>
    <w:rsid w:val="00D47FAE"/>
    <w:rsid w:val="00D5051B"/>
    <w:rsid w:val="00D5255A"/>
    <w:rsid w:val="00D52ADF"/>
    <w:rsid w:val="00D5392E"/>
    <w:rsid w:val="00D5393B"/>
    <w:rsid w:val="00D553B4"/>
    <w:rsid w:val="00D55B60"/>
    <w:rsid w:val="00D61DFE"/>
    <w:rsid w:val="00D62FD8"/>
    <w:rsid w:val="00D6304F"/>
    <w:rsid w:val="00D667F6"/>
    <w:rsid w:val="00D67E93"/>
    <w:rsid w:val="00D70254"/>
    <w:rsid w:val="00D716BA"/>
    <w:rsid w:val="00D727CA"/>
    <w:rsid w:val="00D7303E"/>
    <w:rsid w:val="00D75199"/>
    <w:rsid w:val="00D83284"/>
    <w:rsid w:val="00D859FA"/>
    <w:rsid w:val="00D86304"/>
    <w:rsid w:val="00D87670"/>
    <w:rsid w:val="00D9055A"/>
    <w:rsid w:val="00D93ED3"/>
    <w:rsid w:val="00DA05F5"/>
    <w:rsid w:val="00DA594E"/>
    <w:rsid w:val="00DA68E2"/>
    <w:rsid w:val="00DB1B97"/>
    <w:rsid w:val="00DB20BA"/>
    <w:rsid w:val="00DB371A"/>
    <w:rsid w:val="00DB3F38"/>
    <w:rsid w:val="00DC2EC5"/>
    <w:rsid w:val="00DC384F"/>
    <w:rsid w:val="00DC3DB1"/>
    <w:rsid w:val="00DC5F9A"/>
    <w:rsid w:val="00DD07A5"/>
    <w:rsid w:val="00DD2D65"/>
    <w:rsid w:val="00DD4260"/>
    <w:rsid w:val="00DD59F2"/>
    <w:rsid w:val="00DD6D91"/>
    <w:rsid w:val="00DE1B9D"/>
    <w:rsid w:val="00DE4630"/>
    <w:rsid w:val="00DE4B59"/>
    <w:rsid w:val="00DF4745"/>
    <w:rsid w:val="00DF60EF"/>
    <w:rsid w:val="00DF63F1"/>
    <w:rsid w:val="00E0358D"/>
    <w:rsid w:val="00E03773"/>
    <w:rsid w:val="00E1200E"/>
    <w:rsid w:val="00E143D3"/>
    <w:rsid w:val="00E1560D"/>
    <w:rsid w:val="00E2171E"/>
    <w:rsid w:val="00E231C0"/>
    <w:rsid w:val="00E252C0"/>
    <w:rsid w:val="00E26FE5"/>
    <w:rsid w:val="00E270AB"/>
    <w:rsid w:val="00E3025F"/>
    <w:rsid w:val="00E32233"/>
    <w:rsid w:val="00E347A0"/>
    <w:rsid w:val="00E450F7"/>
    <w:rsid w:val="00E45127"/>
    <w:rsid w:val="00E45B45"/>
    <w:rsid w:val="00E46C39"/>
    <w:rsid w:val="00E471E9"/>
    <w:rsid w:val="00E51478"/>
    <w:rsid w:val="00E51F5F"/>
    <w:rsid w:val="00E544DE"/>
    <w:rsid w:val="00E55947"/>
    <w:rsid w:val="00E60321"/>
    <w:rsid w:val="00E61C1B"/>
    <w:rsid w:val="00E61D79"/>
    <w:rsid w:val="00E6215A"/>
    <w:rsid w:val="00E629A5"/>
    <w:rsid w:val="00E64D73"/>
    <w:rsid w:val="00E656BC"/>
    <w:rsid w:val="00E66278"/>
    <w:rsid w:val="00E66895"/>
    <w:rsid w:val="00E701F7"/>
    <w:rsid w:val="00E702D3"/>
    <w:rsid w:val="00E71878"/>
    <w:rsid w:val="00E71EE5"/>
    <w:rsid w:val="00E72ED0"/>
    <w:rsid w:val="00E7521F"/>
    <w:rsid w:val="00E83D1D"/>
    <w:rsid w:val="00E90DB3"/>
    <w:rsid w:val="00E92B95"/>
    <w:rsid w:val="00E92F52"/>
    <w:rsid w:val="00EA3979"/>
    <w:rsid w:val="00EA7047"/>
    <w:rsid w:val="00EB0204"/>
    <w:rsid w:val="00EB03E6"/>
    <w:rsid w:val="00EB13B1"/>
    <w:rsid w:val="00EB390D"/>
    <w:rsid w:val="00EB408D"/>
    <w:rsid w:val="00EC1033"/>
    <w:rsid w:val="00ED0F84"/>
    <w:rsid w:val="00ED17EB"/>
    <w:rsid w:val="00ED6CF7"/>
    <w:rsid w:val="00ED7CD5"/>
    <w:rsid w:val="00EE4A02"/>
    <w:rsid w:val="00EE528A"/>
    <w:rsid w:val="00EE79D8"/>
    <w:rsid w:val="00EF1452"/>
    <w:rsid w:val="00EF461B"/>
    <w:rsid w:val="00EF4C5C"/>
    <w:rsid w:val="00F05B1F"/>
    <w:rsid w:val="00F05C19"/>
    <w:rsid w:val="00F1080B"/>
    <w:rsid w:val="00F11A02"/>
    <w:rsid w:val="00F171E3"/>
    <w:rsid w:val="00F20150"/>
    <w:rsid w:val="00F22F81"/>
    <w:rsid w:val="00F2557C"/>
    <w:rsid w:val="00F25FA5"/>
    <w:rsid w:val="00F2675B"/>
    <w:rsid w:val="00F30157"/>
    <w:rsid w:val="00F33FF4"/>
    <w:rsid w:val="00F346A5"/>
    <w:rsid w:val="00F36A30"/>
    <w:rsid w:val="00F41CF4"/>
    <w:rsid w:val="00F42670"/>
    <w:rsid w:val="00F45119"/>
    <w:rsid w:val="00F461B7"/>
    <w:rsid w:val="00F464CB"/>
    <w:rsid w:val="00F479B8"/>
    <w:rsid w:val="00F47B80"/>
    <w:rsid w:val="00F47F1A"/>
    <w:rsid w:val="00F5105E"/>
    <w:rsid w:val="00F62414"/>
    <w:rsid w:val="00F6509C"/>
    <w:rsid w:val="00F6534B"/>
    <w:rsid w:val="00F665F0"/>
    <w:rsid w:val="00F740E4"/>
    <w:rsid w:val="00F75618"/>
    <w:rsid w:val="00F83A4B"/>
    <w:rsid w:val="00F83A8A"/>
    <w:rsid w:val="00F90ECA"/>
    <w:rsid w:val="00F943D5"/>
    <w:rsid w:val="00F94960"/>
    <w:rsid w:val="00F95140"/>
    <w:rsid w:val="00F96D0C"/>
    <w:rsid w:val="00FA31DF"/>
    <w:rsid w:val="00FA3877"/>
    <w:rsid w:val="00FA5E7D"/>
    <w:rsid w:val="00FB04FA"/>
    <w:rsid w:val="00FB2E68"/>
    <w:rsid w:val="00FB59A6"/>
    <w:rsid w:val="00FB5D55"/>
    <w:rsid w:val="00FB6244"/>
    <w:rsid w:val="00FB6592"/>
    <w:rsid w:val="00FC4053"/>
    <w:rsid w:val="00FC53A4"/>
    <w:rsid w:val="00FD57F9"/>
    <w:rsid w:val="00FD7004"/>
    <w:rsid w:val="00FD7E04"/>
    <w:rsid w:val="00FF088F"/>
    <w:rsid w:val="00FF0CA4"/>
    <w:rsid w:val="00FF0EE5"/>
    <w:rsid w:val="00FF1034"/>
    <w:rsid w:val="00FF178D"/>
    <w:rsid w:val="00FF1E1C"/>
    <w:rsid w:val="00FF35E6"/>
    <w:rsid w:val="00FF5224"/>
    <w:rsid w:val="00FF5CD6"/>
    <w:rsid w:val="00FF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7DAB49E-0F1C-4CCB-9DA1-9AB8C2B39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D02"/>
  </w:style>
  <w:style w:type="paragraph" w:styleId="1">
    <w:name w:val="heading 1"/>
    <w:basedOn w:val="a"/>
    <w:next w:val="a"/>
    <w:link w:val="10"/>
    <w:uiPriority w:val="9"/>
    <w:qFormat/>
    <w:rsid w:val="00862335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255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F255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4">
    <w:name w:val="."/>
    <w:uiPriority w:val="99"/>
    <w:rsid w:val="00A966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F2011"/>
    <w:pPr>
      <w:ind w:left="720"/>
      <w:contextualSpacing/>
    </w:pPr>
  </w:style>
  <w:style w:type="paragraph" w:styleId="a6">
    <w:name w:val="Balloon Text"/>
    <w:basedOn w:val="a"/>
    <w:link w:val="a7"/>
    <w:uiPriority w:val="99"/>
    <w:unhideWhenUsed/>
    <w:rsid w:val="00CB6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rsid w:val="00CB6319"/>
    <w:rPr>
      <w:rFonts w:ascii="Segoe UI" w:hAnsi="Segoe UI" w:cs="Segoe UI"/>
      <w:sz w:val="18"/>
      <w:szCs w:val="18"/>
    </w:rPr>
  </w:style>
  <w:style w:type="character" w:styleId="a8">
    <w:name w:val="annotation reference"/>
    <w:basedOn w:val="a0"/>
    <w:uiPriority w:val="99"/>
    <w:unhideWhenUsed/>
    <w:rsid w:val="00D70254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D70254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D70254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unhideWhenUsed/>
    <w:rsid w:val="00D7025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rsid w:val="00D70254"/>
    <w:rPr>
      <w:b/>
      <w:bCs/>
      <w:sz w:val="20"/>
      <w:szCs w:val="20"/>
    </w:rPr>
  </w:style>
  <w:style w:type="paragraph" w:customStyle="1" w:styleId="HEADERTEXT">
    <w:name w:val=".HEADERTEXT"/>
    <w:uiPriority w:val="99"/>
    <w:rsid w:val="006F09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2B4279"/>
      <w:sz w:val="24"/>
      <w:szCs w:val="24"/>
      <w:lang w:eastAsia="ru-RU"/>
    </w:rPr>
  </w:style>
  <w:style w:type="character" w:styleId="ad">
    <w:name w:val="Strong"/>
    <w:uiPriority w:val="22"/>
    <w:qFormat/>
    <w:rsid w:val="00C80F78"/>
    <w:rPr>
      <w:b/>
      <w:bCs/>
    </w:rPr>
  </w:style>
  <w:style w:type="paragraph" w:customStyle="1" w:styleId="ConsPlusNormal">
    <w:name w:val="ConsPlusNormal"/>
    <w:rsid w:val="00C80F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B267D1"/>
    <w:rPr>
      <w:color w:val="0563C1" w:themeColor="hyperlink"/>
      <w:u w:val="single"/>
    </w:rPr>
  </w:style>
  <w:style w:type="paragraph" w:styleId="af">
    <w:name w:val="Normal (Web)"/>
    <w:basedOn w:val="a"/>
    <w:uiPriority w:val="99"/>
    <w:unhideWhenUsed/>
    <w:rsid w:val="00862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233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862335"/>
    <w:pPr>
      <w:autoSpaceDE w:val="0"/>
      <w:autoSpaceDN w:val="0"/>
      <w:spacing w:after="0" w:line="240" w:lineRule="auto"/>
      <w:ind w:firstLine="454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862335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styleId="af0">
    <w:name w:val="Body Text"/>
    <w:basedOn w:val="a"/>
    <w:link w:val="af1"/>
    <w:uiPriority w:val="99"/>
    <w:rsid w:val="00862335"/>
    <w:pPr>
      <w:autoSpaceDE w:val="0"/>
      <w:autoSpaceDN w:val="0"/>
      <w:spacing w:before="80" w:after="0" w:line="240" w:lineRule="auto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862335"/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styleId="af2">
    <w:name w:val="header"/>
    <w:basedOn w:val="a"/>
    <w:link w:val="af3"/>
    <w:uiPriority w:val="99"/>
    <w:rsid w:val="00862335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8623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footer"/>
    <w:basedOn w:val="a"/>
    <w:link w:val="af5"/>
    <w:uiPriority w:val="99"/>
    <w:rsid w:val="00862335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Нижний колонтитул Знак"/>
    <w:basedOn w:val="a0"/>
    <w:link w:val="af4"/>
    <w:uiPriority w:val="99"/>
    <w:rsid w:val="008623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862335"/>
    <w:pPr>
      <w:autoSpaceDE w:val="0"/>
      <w:autoSpaceDN w:val="0"/>
      <w:spacing w:after="0" w:line="240" w:lineRule="auto"/>
      <w:ind w:right="936" w:firstLine="454"/>
      <w:jc w:val="both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62335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styleId="af6">
    <w:name w:val="caption"/>
    <w:basedOn w:val="a"/>
    <w:next w:val="a"/>
    <w:uiPriority w:val="99"/>
    <w:qFormat/>
    <w:rsid w:val="00862335"/>
    <w:pPr>
      <w:autoSpaceDE w:val="0"/>
      <w:autoSpaceDN w:val="0"/>
      <w:spacing w:before="240" w:after="60" w:line="240" w:lineRule="auto"/>
      <w:ind w:right="936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623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62335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1"/>
    <w:uiPriority w:val="39"/>
    <w:rsid w:val="00862335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DTNormal">
    <w:name w:val="ConsDTNormal"/>
    <w:rsid w:val="00862335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basedOn w:val="a0"/>
    <w:uiPriority w:val="99"/>
    <w:rsid w:val="00862335"/>
    <w:rPr>
      <w:rFonts w:cs="Times New Roman"/>
      <w:color w:val="800080"/>
      <w:u w:val="single"/>
    </w:rPr>
  </w:style>
  <w:style w:type="table" w:styleId="af9">
    <w:name w:val="Light Shading"/>
    <w:basedOn w:val="a1"/>
    <w:uiPriority w:val="60"/>
    <w:rsid w:val="00862335"/>
    <w:pPr>
      <w:spacing w:after="0" w:line="240" w:lineRule="auto"/>
    </w:pPr>
    <w:rPr>
      <w:rFonts w:ascii="Calibri" w:eastAsia="Times New Roman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Default">
    <w:name w:val="Default"/>
    <w:rsid w:val="00D93E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a">
    <w:name w:val="Основной текст_"/>
    <w:basedOn w:val="a0"/>
    <w:link w:val="4"/>
    <w:rsid w:val="00991A5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85pt0pt">
    <w:name w:val="Основной текст + 8;5 pt;Полужирный;Интервал 0 pt"/>
    <w:basedOn w:val="afa"/>
    <w:rsid w:val="00991A5E"/>
    <w:rPr>
      <w:rFonts w:ascii="Times New Roman" w:eastAsia="Times New Roman" w:hAnsi="Times New Roman" w:cs="Times New Roman"/>
      <w:b/>
      <w:bCs/>
      <w:color w:val="000000"/>
      <w:spacing w:val="-4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fa"/>
    <w:rsid w:val="00991A5E"/>
    <w:pPr>
      <w:widowControl w:val="0"/>
      <w:shd w:val="clear" w:color="auto" w:fill="FFFFFF"/>
      <w:spacing w:before="360" w:after="960" w:line="0" w:lineRule="atLeast"/>
      <w:ind w:hanging="600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23">
    <w:name w:val="Основной текст (2)_"/>
    <w:basedOn w:val="a0"/>
    <w:link w:val="24"/>
    <w:rsid w:val="00991A5E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afb">
    <w:name w:val="Сноска_"/>
    <w:basedOn w:val="a0"/>
    <w:link w:val="afc"/>
    <w:rsid w:val="00991A5E"/>
    <w:rPr>
      <w:rFonts w:ascii="Times New Roman" w:eastAsia="Times New Roman" w:hAnsi="Times New Roman" w:cs="Times New Roman"/>
      <w:b/>
      <w:bCs/>
      <w:spacing w:val="-3"/>
      <w:sz w:val="17"/>
      <w:szCs w:val="17"/>
      <w:shd w:val="clear" w:color="auto" w:fill="FFFFFF"/>
    </w:rPr>
  </w:style>
  <w:style w:type="character" w:customStyle="1" w:styleId="afd">
    <w:name w:val="Колонтитул_"/>
    <w:basedOn w:val="a0"/>
    <w:link w:val="afe"/>
    <w:rsid w:val="00991A5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1pt0pt">
    <w:name w:val="Основной текст + 11 pt;Курсив;Интервал 0 pt"/>
    <w:basedOn w:val="afa"/>
    <w:rsid w:val="00991A5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5">
    <w:name w:val="Подпись к таблице (2)_"/>
    <w:basedOn w:val="a0"/>
    <w:link w:val="26"/>
    <w:rsid w:val="00991A5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aff">
    <w:name w:val="Подпись к таблице_"/>
    <w:basedOn w:val="a0"/>
    <w:link w:val="aff0"/>
    <w:rsid w:val="00991A5E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85pt0pt0">
    <w:name w:val="Подпись к таблице + 8;5 pt;Полужирный;Не курсив;Интервал 0 pt"/>
    <w:basedOn w:val="aff"/>
    <w:rsid w:val="00991A5E"/>
    <w:rPr>
      <w:rFonts w:ascii="Times New Roman" w:eastAsia="Times New Roman" w:hAnsi="Times New Roman" w:cs="Times New Roman"/>
      <w:b/>
      <w:bCs/>
      <w:i/>
      <w:iCs/>
      <w:color w:val="000000"/>
      <w:spacing w:val="-4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rsid w:val="00991A5E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585pt0pt">
    <w:name w:val="Основной текст (5) + 8;5 pt;Полужирный;Не курсив;Интервал 0 pt"/>
    <w:basedOn w:val="5"/>
    <w:rsid w:val="00991A5E"/>
    <w:rPr>
      <w:rFonts w:ascii="Times New Roman" w:eastAsia="Times New Roman" w:hAnsi="Times New Roman" w:cs="Times New Roman"/>
      <w:b/>
      <w:bCs/>
      <w:i/>
      <w:iCs/>
      <w:color w:val="000000"/>
      <w:spacing w:val="-4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0pt">
    <w:name w:val="Сноска + Интервал 0 pt"/>
    <w:basedOn w:val="afb"/>
    <w:rsid w:val="00991A5E"/>
    <w:rPr>
      <w:rFonts w:ascii="Times New Roman" w:eastAsia="Times New Roman" w:hAnsi="Times New Roman" w:cs="Times New Roman"/>
      <w:b/>
      <w:bCs/>
      <w:color w:val="000000"/>
      <w:spacing w:val="-4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5pt0pt">
    <w:name w:val="Основной текст + 4;5 pt;Интервал 0 pt"/>
    <w:basedOn w:val="afa"/>
    <w:rsid w:val="00991A5E"/>
    <w:rPr>
      <w:rFonts w:ascii="Times New Roman" w:eastAsia="Times New Roman" w:hAnsi="Times New Roman" w:cs="Times New Roman"/>
      <w:color w:val="000000"/>
      <w:spacing w:val="2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27">
    <w:name w:val="Колонтитул (2)_"/>
    <w:basedOn w:val="a0"/>
    <w:link w:val="28"/>
    <w:rsid w:val="00991A5E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91A5E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customStyle="1" w:styleId="afc">
    <w:name w:val="Сноска"/>
    <w:basedOn w:val="a"/>
    <w:link w:val="afb"/>
    <w:rsid w:val="00991A5E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 w:cs="Times New Roman"/>
      <w:b/>
      <w:bCs/>
      <w:spacing w:val="-3"/>
      <w:sz w:val="17"/>
      <w:szCs w:val="17"/>
    </w:rPr>
  </w:style>
  <w:style w:type="paragraph" w:customStyle="1" w:styleId="afe">
    <w:name w:val="Колонтитул"/>
    <w:basedOn w:val="a"/>
    <w:link w:val="afd"/>
    <w:rsid w:val="00991A5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26">
    <w:name w:val="Подпись к таблице (2)"/>
    <w:basedOn w:val="a"/>
    <w:link w:val="25"/>
    <w:rsid w:val="00991A5E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aff0">
    <w:name w:val="Подпись к таблице"/>
    <w:basedOn w:val="a"/>
    <w:link w:val="aff"/>
    <w:rsid w:val="00991A5E"/>
    <w:pPr>
      <w:widowControl w:val="0"/>
      <w:shd w:val="clear" w:color="auto" w:fill="FFFFFF"/>
      <w:spacing w:before="60" w:after="60" w:line="230" w:lineRule="exac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50">
    <w:name w:val="Основной текст (5)"/>
    <w:basedOn w:val="a"/>
    <w:link w:val="5"/>
    <w:rsid w:val="00991A5E"/>
    <w:pPr>
      <w:widowControl w:val="0"/>
      <w:shd w:val="clear" w:color="auto" w:fill="FFFFFF"/>
      <w:spacing w:before="300" w:after="0" w:line="538" w:lineRule="exact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28">
    <w:name w:val="Колонтитул (2)"/>
    <w:basedOn w:val="a"/>
    <w:link w:val="27"/>
    <w:rsid w:val="00991A5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styleId="aff1">
    <w:name w:val="footnote text"/>
    <w:basedOn w:val="a"/>
    <w:link w:val="aff2"/>
    <w:uiPriority w:val="99"/>
    <w:semiHidden/>
    <w:unhideWhenUsed/>
    <w:rsid w:val="00EC1033"/>
    <w:pPr>
      <w:spacing w:after="0" w:line="240" w:lineRule="auto"/>
    </w:pPr>
    <w:rPr>
      <w:sz w:val="20"/>
      <w:szCs w:val="20"/>
    </w:rPr>
  </w:style>
  <w:style w:type="character" w:customStyle="1" w:styleId="aff2">
    <w:name w:val="Текст сноски Знак"/>
    <w:basedOn w:val="a0"/>
    <w:link w:val="aff1"/>
    <w:uiPriority w:val="99"/>
    <w:semiHidden/>
    <w:rsid w:val="00EC1033"/>
    <w:rPr>
      <w:sz w:val="20"/>
      <w:szCs w:val="20"/>
    </w:rPr>
  </w:style>
  <w:style w:type="character" w:styleId="aff3">
    <w:name w:val="footnote reference"/>
    <w:basedOn w:val="a0"/>
    <w:uiPriority w:val="99"/>
    <w:unhideWhenUsed/>
    <w:rsid w:val="00EC10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2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798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34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455446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98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605636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602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931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198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9206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2075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43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3CC56-7322-484B-8A2E-80304FC6E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Д. Антонова</dc:creator>
  <cp:keywords/>
  <dc:description/>
  <cp:lastModifiedBy>Саргылана В. Луковцева</cp:lastModifiedBy>
  <cp:revision>20</cp:revision>
  <cp:lastPrinted>2019-10-28T02:46:00Z</cp:lastPrinted>
  <dcterms:created xsi:type="dcterms:W3CDTF">2019-03-21T06:30:00Z</dcterms:created>
  <dcterms:modified xsi:type="dcterms:W3CDTF">2019-10-31T01:20:00Z</dcterms:modified>
</cp:coreProperties>
</file>